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601D0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тел.: +7 (495) 747-92-92,</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05CED" w:rsidRPr="000D67AD" w:rsidRDefault="00505C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05CED" w:rsidRPr="000D67AD" w:rsidRDefault="00505C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05CED" w:rsidRPr="000D67AD" w:rsidRDefault="00505C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05CED" w:rsidRPr="009C09C2" w:rsidRDefault="00505CE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C09C2">
                    <w:rPr>
                      <w:rFonts w:ascii="Helios" w:hAnsi="Helios"/>
                      <w:sz w:val="12"/>
                      <w:szCs w:val="12"/>
                    </w:rPr>
                    <w:t>-</w:t>
                  </w:r>
                  <w:r w:rsidRPr="000D67AD">
                    <w:rPr>
                      <w:rFonts w:ascii="Helios" w:hAnsi="Helios"/>
                      <w:sz w:val="12"/>
                      <w:szCs w:val="12"/>
                      <w:lang w:val="en-US"/>
                    </w:rPr>
                    <w:t>mail</w:t>
                  </w:r>
                  <w:r w:rsidRPr="009C09C2">
                    <w:rPr>
                      <w:rFonts w:ascii="Helios" w:hAnsi="Helios"/>
                      <w:sz w:val="12"/>
                      <w:szCs w:val="12"/>
                    </w:rPr>
                    <w:t xml:space="preserve">: </w:t>
                  </w:r>
                  <w:hyperlink r:id="rId8" w:history="1">
                    <w:r w:rsidRPr="000D67AD">
                      <w:rPr>
                        <w:rFonts w:ascii="Helios" w:hAnsi="Helios"/>
                        <w:sz w:val="12"/>
                        <w:szCs w:val="12"/>
                        <w:lang w:val="en-US"/>
                      </w:rPr>
                      <w:t>posta</w:t>
                    </w:r>
                    <w:r w:rsidRPr="009C09C2">
                      <w:rPr>
                        <w:rFonts w:ascii="Helios" w:hAnsi="Helios"/>
                        <w:sz w:val="12"/>
                        <w:szCs w:val="12"/>
                      </w:rPr>
                      <w:t>@</w:t>
                    </w:r>
                    <w:r w:rsidRPr="000D67AD">
                      <w:rPr>
                        <w:rFonts w:ascii="Helios" w:hAnsi="Helios"/>
                        <w:sz w:val="12"/>
                        <w:szCs w:val="12"/>
                        <w:lang w:val="en-US"/>
                      </w:rPr>
                      <w:t>mrsk</w:t>
                    </w:r>
                    <w:r w:rsidRPr="009C09C2">
                      <w:rPr>
                        <w:rFonts w:ascii="Helios" w:hAnsi="Helios"/>
                        <w:sz w:val="12"/>
                        <w:szCs w:val="12"/>
                      </w:rPr>
                      <w:t>-1.</w:t>
                    </w:r>
                    <w:r w:rsidRPr="000D67AD">
                      <w:rPr>
                        <w:rFonts w:ascii="Helios" w:hAnsi="Helios"/>
                        <w:sz w:val="12"/>
                        <w:szCs w:val="12"/>
                        <w:lang w:val="en-US"/>
                      </w:rPr>
                      <w:t>ru</w:t>
                    </w:r>
                  </w:hyperlink>
                  <w:r w:rsidRPr="009C09C2">
                    <w:rPr>
                      <w:rFonts w:ascii="Helios" w:hAnsi="Helios"/>
                      <w:sz w:val="12"/>
                      <w:szCs w:val="12"/>
                    </w:rPr>
                    <w:t xml:space="preserve">, </w:t>
                  </w:r>
                  <w:hyperlink r:id="rId9" w:history="1">
                    <w:r w:rsidRPr="000D67AD">
                      <w:rPr>
                        <w:rFonts w:ascii="Helios" w:hAnsi="Helios"/>
                        <w:sz w:val="12"/>
                        <w:szCs w:val="12"/>
                        <w:lang w:val="en-US"/>
                      </w:rPr>
                      <w:t>www</w:t>
                    </w:r>
                    <w:r w:rsidRPr="009C09C2">
                      <w:rPr>
                        <w:rFonts w:ascii="Helios" w:hAnsi="Helios"/>
                        <w:sz w:val="12"/>
                        <w:szCs w:val="12"/>
                      </w:rPr>
                      <w:t>.</w:t>
                    </w:r>
                    <w:r w:rsidRPr="000D67AD">
                      <w:rPr>
                        <w:rFonts w:ascii="Helios" w:hAnsi="Helios"/>
                        <w:sz w:val="12"/>
                        <w:szCs w:val="12"/>
                        <w:lang w:val="en-US"/>
                      </w:rPr>
                      <w:t>mrsk</w:t>
                    </w:r>
                    <w:r w:rsidRPr="009C09C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43D3B" w:rsidRPr="00830CA3" w:rsidRDefault="00B43D3B" w:rsidP="00B43D3B">
      <w:pPr>
        <w:ind w:left="5670" w:firstLine="0"/>
        <w:jc w:val="center"/>
        <w:rPr>
          <w:sz w:val="24"/>
          <w:szCs w:val="24"/>
        </w:rPr>
      </w:pPr>
      <w:r w:rsidRPr="007417E6">
        <w:rPr>
          <w:sz w:val="24"/>
          <w:szCs w:val="24"/>
        </w:rPr>
        <w:t>УТВЕРЖДАЮ:</w:t>
      </w:r>
    </w:p>
    <w:p w:rsidR="00B43D3B" w:rsidRDefault="00B43D3B" w:rsidP="00B43D3B">
      <w:pPr>
        <w:spacing w:line="240" w:lineRule="auto"/>
        <w:jc w:val="right"/>
        <w:rPr>
          <w:sz w:val="24"/>
          <w:szCs w:val="24"/>
        </w:rPr>
      </w:pPr>
      <w:r>
        <w:rPr>
          <w:sz w:val="24"/>
          <w:szCs w:val="24"/>
        </w:rPr>
        <w:t>Председатель закупочной комиссии -</w:t>
      </w:r>
    </w:p>
    <w:p w:rsidR="00B43D3B" w:rsidRDefault="00B43D3B" w:rsidP="00B43D3B">
      <w:pPr>
        <w:spacing w:line="240" w:lineRule="auto"/>
        <w:jc w:val="right"/>
        <w:rPr>
          <w:sz w:val="24"/>
          <w:szCs w:val="24"/>
        </w:rPr>
      </w:pPr>
      <w:r>
        <w:rPr>
          <w:sz w:val="24"/>
          <w:szCs w:val="24"/>
        </w:rPr>
        <w:t>начальник Управления логистики и МТО</w:t>
      </w:r>
    </w:p>
    <w:p w:rsidR="00B43D3B" w:rsidRPr="009841AC" w:rsidRDefault="00B43D3B" w:rsidP="00B43D3B">
      <w:pPr>
        <w:spacing w:line="240" w:lineRule="auto"/>
        <w:jc w:val="right"/>
        <w:rPr>
          <w:sz w:val="24"/>
          <w:szCs w:val="24"/>
        </w:rPr>
      </w:pPr>
      <w:r>
        <w:rPr>
          <w:sz w:val="24"/>
          <w:szCs w:val="24"/>
        </w:rPr>
        <w:t>филиала ПАО «МРСК Центра» - «Воронежэнерго»</w:t>
      </w:r>
    </w:p>
    <w:p w:rsidR="00B43D3B" w:rsidRDefault="00B43D3B" w:rsidP="00B43D3B">
      <w:pPr>
        <w:spacing w:line="240" w:lineRule="auto"/>
        <w:jc w:val="right"/>
      </w:pPr>
    </w:p>
    <w:p w:rsidR="00B43D3B" w:rsidRDefault="00B43D3B" w:rsidP="00B43D3B">
      <w:pPr>
        <w:spacing w:line="240" w:lineRule="auto"/>
        <w:jc w:val="right"/>
        <w:rPr>
          <w:sz w:val="24"/>
          <w:szCs w:val="24"/>
        </w:rPr>
      </w:pPr>
      <w:r>
        <w:rPr>
          <w:sz w:val="24"/>
          <w:szCs w:val="24"/>
        </w:rPr>
        <w:t xml:space="preserve">_____________________ В.В. Мороз </w:t>
      </w:r>
    </w:p>
    <w:p w:rsidR="00B43D3B" w:rsidRPr="008B4CDD" w:rsidRDefault="00B43D3B" w:rsidP="00B43D3B">
      <w:pPr>
        <w:spacing w:line="240" w:lineRule="auto"/>
        <w:ind w:left="7088" w:firstLine="0"/>
        <w:rPr>
          <w:sz w:val="24"/>
          <w:szCs w:val="24"/>
        </w:rPr>
      </w:pPr>
      <w:r w:rsidRPr="008B4CDD">
        <w:rPr>
          <w:sz w:val="24"/>
          <w:szCs w:val="24"/>
        </w:rPr>
        <w:t>«</w:t>
      </w:r>
      <w:r>
        <w:rPr>
          <w:sz w:val="24"/>
          <w:szCs w:val="24"/>
        </w:rPr>
        <w:t>2</w:t>
      </w:r>
      <w:r w:rsidR="00CA52F3">
        <w:rPr>
          <w:sz w:val="24"/>
          <w:szCs w:val="24"/>
        </w:rPr>
        <w:t>8</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43D3B" w:rsidRPr="00C12FA4" w:rsidRDefault="00B43D3B" w:rsidP="00B43D3B">
      <w:pPr>
        <w:ind w:firstLine="0"/>
        <w:jc w:val="left"/>
        <w:rPr>
          <w:sz w:val="24"/>
          <w:szCs w:val="24"/>
        </w:rPr>
      </w:pPr>
    </w:p>
    <w:p w:rsidR="00B43D3B" w:rsidRPr="00C12FA4" w:rsidRDefault="00B43D3B" w:rsidP="00B43D3B">
      <w:pPr>
        <w:spacing w:line="240" w:lineRule="auto"/>
        <w:ind w:left="6804" w:firstLine="0"/>
        <w:rPr>
          <w:b/>
          <w:kern w:val="36"/>
          <w:sz w:val="24"/>
          <w:szCs w:val="24"/>
        </w:rPr>
      </w:pPr>
      <w:r w:rsidRPr="00C12FA4">
        <w:rPr>
          <w:b/>
          <w:kern w:val="36"/>
          <w:sz w:val="24"/>
          <w:szCs w:val="24"/>
        </w:rPr>
        <w:t>Согласовано на заседании</w:t>
      </w:r>
    </w:p>
    <w:p w:rsidR="00B43D3B" w:rsidRPr="00C12FA4" w:rsidRDefault="00B43D3B" w:rsidP="00B43D3B">
      <w:pPr>
        <w:spacing w:line="240" w:lineRule="auto"/>
        <w:ind w:left="6804" w:firstLine="0"/>
        <w:rPr>
          <w:b/>
          <w:kern w:val="36"/>
          <w:sz w:val="24"/>
          <w:szCs w:val="24"/>
        </w:rPr>
      </w:pPr>
      <w:r w:rsidRPr="00C12FA4">
        <w:rPr>
          <w:b/>
          <w:kern w:val="36"/>
          <w:sz w:val="24"/>
          <w:szCs w:val="24"/>
        </w:rPr>
        <w:t>закупочной комиссии</w:t>
      </w:r>
    </w:p>
    <w:p w:rsidR="00B43D3B" w:rsidRPr="006474DB" w:rsidRDefault="00B43D3B" w:rsidP="00B43D3B">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w:t>
      </w:r>
      <w:r w:rsidR="00CA52F3">
        <w:rPr>
          <w:b/>
          <w:kern w:val="36"/>
          <w:sz w:val="24"/>
          <w:szCs w:val="24"/>
        </w:rPr>
        <w:t>32</w:t>
      </w:r>
      <w:r w:rsidRPr="006474DB">
        <w:rPr>
          <w:b/>
          <w:kern w:val="36"/>
          <w:sz w:val="24"/>
          <w:szCs w:val="24"/>
        </w:rPr>
        <w:t>-</w:t>
      </w:r>
      <w:r>
        <w:rPr>
          <w:b/>
          <w:kern w:val="36"/>
          <w:sz w:val="24"/>
          <w:szCs w:val="24"/>
        </w:rPr>
        <w:t>ВР</w:t>
      </w:r>
      <w:r w:rsidRPr="006474DB">
        <w:rPr>
          <w:b/>
          <w:kern w:val="36"/>
          <w:sz w:val="24"/>
          <w:szCs w:val="24"/>
        </w:rPr>
        <w:t>-15</w:t>
      </w:r>
    </w:p>
    <w:p w:rsidR="00B43D3B" w:rsidRPr="00C12FA4" w:rsidRDefault="00B43D3B" w:rsidP="00B43D3B">
      <w:pPr>
        <w:spacing w:line="240" w:lineRule="auto"/>
        <w:ind w:left="6804" w:firstLine="0"/>
        <w:rPr>
          <w:b/>
          <w:kern w:val="36"/>
          <w:sz w:val="24"/>
          <w:szCs w:val="24"/>
        </w:rPr>
      </w:pPr>
      <w:r>
        <w:rPr>
          <w:b/>
          <w:kern w:val="36"/>
          <w:sz w:val="24"/>
          <w:szCs w:val="24"/>
        </w:rPr>
        <w:t>от «2</w:t>
      </w:r>
      <w:r w:rsidR="00CA52F3">
        <w:rPr>
          <w:b/>
          <w:kern w:val="36"/>
          <w:sz w:val="24"/>
          <w:szCs w:val="24"/>
        </w:rPr>
        <w:t>8</w:t>
      </w:r>
      <w:r>
        <w:rPr>
          <w:b/>
          <w:kern w:val="36"/>
          <w:sz w:val="24"/>
          <w:szCs w:val="24"/>
        </w:rPr>
        <w:t>»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43D3B" w:rsidRPr="00C12FA4" w:rsidRDefault="00B43D3B" w:rsidP="00B43D3B">
      <w:pPr>
        <w:pStyle w:val="1f4"/>
        <w:spacing w:line="264" w:lineRule="auto"/>
        <w:ind w:left="0" w:right="0"/>
        <w:jc w:val="center"/>
        <w:rPr>
          <w:rFonts w:ascii="Times New Roman" w:hAnsi="Times New Roman"/>
          <w:sz w:val="24"/>
          <w:szCs w:val="24"/>
        </w:rPr>
      </w:pPr>
    </w:p>
    <w:p w:rsidR="00B43D3B" w:rsidRPr="00B36533" w:rsidRDefault="00B43D3B" w:rsidP="00B43D3B">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B43D3B" w:rsidRPr="00CA52F3" w:rsidRDefault="00B43D3B" w:rsidP="00A553D7">
      <w:pPr>
        <w:spacing w:line="264" w:lineRule="auto"/>
        <w:ind w:firstLine="0"/>
        <w:jc w:val="center"/>
        <w:rPr>
          <w:b/>
          <w:sz w:val="24"/>
          <w:szCs w:val="24"/>
        </w:rPr>
      </w:pPr>
      <w:r w:rsidRPr="00B36533">
        <w:rPr>
          <w:b/>
          <w:sz w:val="24"/>
          <w:szCs w:val="24"/>
        </w:rPr>
        <w:t xml:space="preserve">на право заключения Договора на оказание услуг </w:t>
      </w:r>
      <w:r w:rsidR="00A553D7">
        <w:rPr>
          <w:b/>
          <w:sz w:val="24"/>
          <w:szCs w:val="24"/>
        </w:rPr>
        <w:t xml:space="preserve">по </w:t>
      </w:r>
      <w:r w:rsidR="00CA52F3" w:rsidRPr="00CA52F3">
        <w:rPr>
          <w:b/>
          <w:sz w:val="24"/>
          <w:szCs w:val="24"/>
        </w:rPr>
        <w:t>проведению производственного контроля за соблюдением санитарных правил и выполнением санитарно-противоэпидемических (профилактических) мероприятий на объектах филиала</w:t>
      </w:r>
      <w:r w:rsidRPr="009004EF">
        <w:rPr>
          <w:b/>
          <w:sz w:val="24"/>
          <w:szCs w:val="24"/>
        </w:rPr>
        <w:t xml:space="preserve"> для нужд ПАО «МРСК Центра» (филиала «Воронежэнерго»)</w:t>
      </w:r>
    </w:p>
    <w:p w:rsidR="00B43D3B" w:rsidRPr="00C12FA4" w:rsidRDefault="00B43D3B" w:rsidP="00B43D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A553D7" w:rsidRDefault="00A553D7"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B43D3B" w:rsidP="007556FF">
      <w:pPr>
        <w:spacing w:line="240" w:lineRule="auto"/>
        <w:ind w:firstLine="0"/>
        <w:jc w:val="center"/>
        <w:rPr>
          <w:sz w:val="24"/>
          <w:szCs w:val="24"/>
        </w:rPr>
      </w:pPr>
      <w:r>
        <w:rPr>
          <w:sz w:val="24"/>
          <w:szCs w:val="24"/>
        </w:rPr>
        <w:t>г. Воронеж</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CA52F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CA52F3">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CA52F3">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CA52F3">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CA52F3">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CA52F3">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CA52F3">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CA52F3">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CA52F3">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CA52F3">
        <w:rPr>
          <w:noProof/>
        </w:rPr>
        <w:t>10</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CA52F3">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CA52F3">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CA52F3">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CA52F3">
        <w:rPr>
          <w:noProof/>
        </w:rPr>
        <w:t>14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CA52F3">
        <w:rPr>
          <w:noProof/>
        </w:rPr>
        <w:t>27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CA52F3">
        <w:rPr>
          <w:noProof/>
        </w:rPr>
        <w:t>27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CA52F3">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CA52F3">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CA52F3">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CA52F3">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CA52F3">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CA52F3">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CA52F3">
        <w:rPr>
          <w:noProof/>
        </w:rPr>
        <w:t>33</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CA52F3">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CA52F3">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CA52F3">
        <w:rPr>
          <w:noProof/>
        </w:rPr>
        <w:t>34</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CA52F3">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CA52F3">
        <w:rPr>
          <w:noProof/>
        </w:rPr>
        <w:t>35</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CA52F3">
        <w:rPr>
          <w:noProof/>
        </w:rPr>
        <w:t>35</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CA52F3">
        <w:rPr>
          <w:noProof/>
        </w:rPr>
        <w:t>39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CA52F3">
        <w:rPr>
          <w:noProof/>
        </w:rPr>
        <w:t>41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CA52F3">
        <w:rPr>
          <w:noProof/>
        </w:rPr>
        <w:t>43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CA52F3">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CA52F3">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CA52F3">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CA52F3">
        <w:rPr>
          <w:noProof/>
        </w:rPr>
        <w:t>51</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CA52F3">
        <w:rPr>
          <w:noProof/>
        </w:rPr>
        <w:t>51</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CA52F3">
        <w:rPr>
          <w:noProof/>
        </w:rPr>
        <w:t>53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CA52F3">
        <w:rPr>
          <w:noProof/>
        </w:rPr>
        <w:t>56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CA52F3">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CA52F3">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CA52F3">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CA52F3">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CA52F3">
        <w:rPr>
          <w:noProof/>
        </w:rPr>
        <w:t>67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CA52F3">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CA52F3">
        <w:rPr>
          <w:noProof/>
        </w:rPr>
        <w:t>72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CA52F3">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CA52F3">
        <w:rPr>
          <w:noProof/>
        </w:rPr>
        <w:t>76</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CA52F3" w:rsidRDefault="00B43D3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ведущий специалист </w:t>
      </w:r>
      <w:r>
        <w:rPr>
          <w:iCs/>
          <w:sz w:val="24"/>
          <w:szCs w:val="24"/>
        </w:rPr>
        <w:t xml:space="preserve">отдела закупочной деятельности </w:t>
      </w:r>
      <w:r w:rsidRPr="00702B2C">
        <w:rPr>
          <w:iCs/>
          <w:sz w:val="24"/>
          <w:szCs w:val="24"/>
        </w:rPr>
        <w:t xml:space="preserve">Управления </w:t>
      </w:r>
      <w:r>
        <w:rPr>
          <w:iCs/>
          <w:sz w:val="24"/>
          <w:szCs w:val="24"/>
        </w:rPr>
        <w:t>логистики и материально-технического обеспечения филиала</w:t>
      </w:r>
      <w:r w:rsidRPr="00702B2C">
        <w:rPr>
          <w:iCs/>
          <w:sz w:val="24"/>
          <w:szCs w:val="24"/>
        </w:rPr>
        <w:t xml:space="preserve"> ПАО «МРСК Центра» </w:t>
      </w:r>
      <w:r>
        <w:rPr>
          <w:iCs/>
          <w:sz w:val="24"/>
          <w:szCs w:val="24"/>
        </w:rPr>
        <w:t xml:space="preserve">- «Воронежэнерго» </w:t>
      </w:r>
      <w:r w:rsidRPr="00B36533">
        <w:rPr>
          <w:iCs/>
          <w:sz w:val="24"/>
          <w:szCs w:val="24"/>
        </w:rPr>
        <w:t xml:space="preserve">Зайцева А.А., контактный телефон: (473) 249-57-66, </w:t>
      </w:r>
      <w:r w:rsidRPr="00B36533">
        <w:rPr>
          <w:sz w:val="24"/>
          <w:szCs w:val="24"/>
        </w:rPr>
        <w:t xml:space="preserve">адрес электронной почты: </w:t>
      </w:r>
      <w:hyperlink r:id="rId17" w:history="1">
        <w:r w:rsidRPr="00B36533">
          <w:rPr>
            <w:color w:val="0000FF"/>
            <w:u w:val="single"/>
            <w:lang w:val="x-none" w:eastAsia="x-none"/>
          </w:rPr>
          <w:t>Zaitseva.AA@mrsk-1.ru</w:t>
        </w:r>
      </w:hyperlink>
      <w:r w:rsidRPr="00B36533">
        <w:rPr>
          <w:iCs/>
          <w:sz w:val="24"/>
          <w:szCs w:val="24"/>
        </w:rPr>
        <w:t>,</w:t>
      </w:r>
      <w:r w:rsidRPr="00B36533">
        <w:rPr>
          <w:sz w:val="24"/>
          <w:szCs w:val="24"/>
        </w:rPr>
        <w:t xml:space="preserve"> </w:t>
      </w:r>
      <w:r>
        <w:rPr>
          <w:sz w:val="24"/>
          <w:szCs w:val="24"/>
        </w:rPr>
        <w:t xml:space="preserve">ответственный исполнитель за подготовку Технического задания – </w:t>
      </w:r>
      <w:r w:rsidR="00CA52F3">
        <w:rPr>
          <w:sz w:val="24"/>
          <w:szCs w:val="24"/>
        </w:rPr>
        <w:t xml:space="preserve">ведущий инженер по охране труда отдела охраны труда и экологической безопасности </w:t>
      </w:r>
      <w:r w:rsidR="00CA52F3">
        <w:rPr>
          <w:iCs/>
          <w:sz w:val="24"/>
          <w:szCs w:val="24"/>
        </w:rPr>
        <w:t xml:space="preserve">филиала ПАО «МРСК Центра» - «Воронежэнерго» Бакалина Н.И., контактный телефон: (473) </w:t>
      </w:r>
      <w:r w:rsidR="00CA52F3" w:rsidRPr="00015410">
        <w:rPr>
          <w:iCs/>
          <w:sz w:val="24"/>
          <w:szCs w:val="24"/>
        </w:rPr>
        <w:t>254-71-64</w:t>
      </w:r>
      <w:r w:rsidR="00CA52F3">
        <w:rPr>
          <w:iCs/>
          <w:sz w:val="24"/>
          <w:szCs w:val="24"/>
        </w:rPr>
        <w:t xml:space="preserve">, </w:t>
      </w:r>
      <w:r w:rsidR="00CA52F3">
        <w:rPr>
          <w:sz w:val="24"/>
          <w:szCs w:val="24"/>
        </w:rPr>
        <w:t xml:space="preserve">адрес электронной почты: </w:t>
      </w:r>
      <w:hyperlink r:id="rId18" w:history="1">
        <w:r w:rsidR="00CA52F3" w:rsidRPr="00384945">
          <w:rPr>
            <w:rStyle w:val="a7"/>
            <w:rFonts w:cs="Courier New"/>
            <w:lang w:val="en-US"/>
          </w:rPr>
          <w:t>Bakalina</w:t>
        </w:r>
        <w:r w:rsidR="00CA52F3" w:rsidRPr="00384945">
          <w:rPr>
            <w:rStyle w:val="a7"/>
            <w:rFonts w:cs="Courier New"/>
          </w:rPr>
          <w:t>.</w:t>
        </w:r>
        <w:r w:rsidR="00CA52F3" w:rsidRPr="00384945">
          <w:rPr>
            <w:rStyle w:val="a7"/>
            <w:rFonts w:cs="Courier New"/>
            <w:lang w:val="en-US"/>
          </w:rPr>
          <w:t>NI</w:t>
        </w:r>
        <w:r w:rsidR="00CA52F3" w:rsidRPr="00384945">
          <w:rPr>
            <w:rStyle w:val="a7"/>
            <w:rFonts w:cs="Courier New"/>
          </w:rPr>
          <w:t>@</w:t>
        </w:r>
        <w:r w:rsidR="00CA52F3" w:rsidRPr="00384945">
          <w:rPr>
            <w:rStyle w:val="a7"/>
            <w:rFonts w:cs="Courier New"/>
            <w:lang w:val="en-US"/>
          </w:rPr>
          <w:t>mrsk</w:t>
        </w:r>
        <w:r w:rsidR="00CA52F3" w:rsidRPr="00384945">
          <w:rPr>
            <w:rStyle w:val="a7"/>
            <w:rFonts w:cs="Courier New"/>
          </w:rPr>
          <w:t>-1.</w:t>
        </w:r>
        <w:r w:rsidR="00CA52F3" w:rsidRPr="00384945">
          <w:rPr>
            <w:rStyle w:val="a7"/>
            <w:rFonts w:cs="Courier New"/>
            <w:lang w:val="en-US"/>
          </w:rPr>
          <w:t>ru</w:t>
        </w:r>
      </w:hyperlink>
      <w:r>
        <w:rPr>
          <w:rFonts w:cs="Courier New"/>
        </w:rPr>
        <w:t>,</w:t>
      </w:r>
      <w:r w:rsidRPr="00273F53">
        <w:rPr>
          <w:rFonts w:cs="Courier New"/>
        </w:rPr>
        <w:t xml:space="preserve"> </w:t>
      </w:r>
      <w:r w:rsidRPr="00B36533">
        <w:rPr>
          <w:iCs/>
          <w:sz w:val="24"/>
          <w:szCs w:val="24"/>
        </w:rPr>
        <w:t>Извещением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«2</w:t>
      </w:r>
      <w:r w:rsidR="00CA52F3">
        <w:rPr>
          <w:b/>
          <w:sz w:val="24"/>
          <w:szCs w:val="24"/>
        </w:rPr>
        <w:t>8</w:t>
      </w:r>
      <w:r w:rsidRPr="00B36533">
        <w:rPr>
          <w:b/>
          <w:sz w:val="24"/>
          <w:szCs w:val="24"/>
        </w:rPr>
        <w:t>» января 2016 г.</w:t>
      </w:r>
      <w:r w:rsidRPr="00B36533">
        <w:rPr>
          <w:sz w:val="24"/>
          <w:szCs w:val="24"/>
        </w:rPr>
        <w:t xml:space="preserve"> на официальном сайте (</w:t>
      </w:r>
      <w:hyperlink r:id="rId19" w:history="1">
        <w:r w:rsidRPr="00B36533">
          <w:rPr>
            <w:rStyle w:val="a7"/>
            <w:sz w:val="24"/>
            <w:szCs w:val="24"/>
          </w:rPr>
          <w:t>www.zakupki.</w:t>
        </w:r>
        <w:r w:rsidRPr="00B36533">
          <w:rPr>
            <w:rStyle w:val="a7"/>
            <w:sz w:val="24"/>
            <w:szCs w:val="24"/>
            <w:lang w:val="en-US"/>
          </w:rPr>
          <w:t>gov</w:t>
        </w:r>
        <w:r w:rsidRPr="00B36533">
          <w:rPr>
            <w:rStyle w:val="a7"/>
            <w:sz w:val="24"/>
            <w:szCs w:val="24"/>
          </w:rPr>
          <w:t>.ru</w:t>
        </w:r>
      </w:hyperlink>
      <w:r w:rsidRPr="00B36533">
        <w:rPr>
          <w:sz w:val="24"/>
          <w:szCs w:val="24"/>
        </w:rPr>
        <w:t>),</w:t>
      </w:r>
      <w:r w:rsidRPr="00B36533">
        <w:rPr>
          <w:iCs/>
          <w:sz w:val="24"/>
          <w:szCs w:val="24"/>
        </w:rPr>
        <w:t xml:space="preserve"> </w:t>
      </w:r>
      <w:r w:rsidRPr="00B36533">
        <w:rPr>
          <w:sz w:val="24"/>
          <w:szCs w:val="24"/>
        </w:rPr>
        <w:t xml:space="preserve">на сайте </w:t>
      </w:r>
      <w:r w:rsidRPr="00B36533">
        <w:rPr>
          <w:iCs/>
          <w:sz w:val="24"/>
          <w:szCs w:val="24"/>
        </w:rPr>
        <w:t>ПАО «МРСК Центра»</w:t>
      </w:r>
      <w:r w:rsidRPr="00B36533">
        <w:rPr>
          <w:sz w:val="24"/>
          <w:szCs w:val="24"/>
        </w:rPr>
        <w:t xml:space="preserve"> (</w:t>
      </w:r>
      <w:hyperlink r:id="rId20" w:history="1">
        <w:r w:rsidRPr="00B36533">
          <w:rPr>
            <w:rStyle w:val="a7"/>
            <w:sz w:val="24"/>
            <w:szCs w:val="24"/>
          </w:rPr>
          <w:t>www.mrsk-1.ru</w:t>
        </w:r>
      </w:hyperlink>
      <w:r w:rsidRPr="00B36533">
        <w:rPr>
          <w:sz w:val="24"/>
          <w:szCs w:val="24"/>
        </w:rPr>
        <w:t xml:space="preserve">), на сайте ЭТП, указанном в п. </w:t>
      </w:r>
      <w:r w:rsidRPr="00B36533">
        <w:fldChar w:fldCharType="begin"/>
      </w:r>
      <w:r w:rsidRPr="00B36533">
        <w:instrText xml:space="preserve"> REF _Ref440269836 \r \h  \* MERGEFORMAT </w:instrText>
      </w:r>
      <w:r w:rsidRPr="00B36533">
        <w:fldChar w:fldCharType="separate"/>
      </w:r>
      <w:r w:rsidR="00CA52F3" w:rsidRPr="00CA52F3">
        <w:rPr>
          <w:sz w:val="24"/>
          <w:szCs w:val="24"/>
        </w:rPr>
        <w:t>1.1.2</w:t>
      </w:r>
      <w:r w:rsidRPr="00B36533">
        <w:fldChar w:fldCharType="end"/>
      </w:r>
      <w:r w:rsidRPr="00B36533">
        <w:rPr>
          <w:sz w:val="24"/>
          <w:szCs w:val="24"/>
        </w:rPr>
        <w:t xml:space="preserve"> настоящей Документации,</w:t>
      </w:r>
      <w:r w:rsidRPr="00B36533">
        <w:rPr>
          <w:iCs/>
          <w:sz w:val="24"/>
          <w:szCs w:val="24"/>
        </w:rPr>
        <w:t xml:space="preserve"> приг</w:t>
      </w:r>
      <w:r w:rsidRPr="00B36533">
        <w:rPr>
          <w:sz w:val="24"/>
          <w:szCs w:val="24"/>
        </w:rPr>
        <w:t>ласило юридических лиц и физических лиц (в т. ч. индивидуальных предпринимателей)</w:t>
      </w:r>
      <w:r>
        <w:rPr>
          <w:sz w:val="24"/>
          <w:szCs w:val="24"/>
        </w:rPr>
        <w:t xml:space="preserve"> </w:t>
      </w:r>
      <w:r w:rsidRPr="00B36533">
        <w:rPr>
          <w:sz w:val="24"/>
          <w:szCs w:val="24"/>
        </w:rPr>
        <w:t xml:space="preserve">(далее - Участники) к участию в процедуре Открытого запроса предложений (далее – запрос предложений) </w:t>
      </w:r>
      <w:bookmarkEnd w:id="10"/>
      <w:r w:rsidRPr="00B36533">
        <w:rPr>
          <w:sz w:val="24"/>
          <w:szCs w:val="24"/>
        </w:rPr>
        <w:t xml:space="preserve">на право заключения Договора на </w:t>
      </w:r>
      <w:r w:rsidRPr="00CA52F3">
        <w:rPr>
          <w:sz w:val="24"/>
          <w:szCs w:val="24"/>
        </w:rPr>
        <w:t xml:space="preserve">оказание услуг по </w:t>
      </w:r>
      <w:r w:rsidR="00CA52F3" w:rsidRPr="00CA52F3">
        <w:rPr>
          <w:sz w:val="24"/>
          <w:szCs w:val="24"/>
        </w:rPr>
        <w:t>проведению производственного контроля за соблюдением санитарных правил и выполнением санитарно-противоэпидемических (профилактических) мероприятий на объектах филиала</w:t>
      </w:r>
      <w:r w:rsidRPr="00CA52F3">
        <w:rPr>
          <w:sz w:val="24"/>
          <w:szCs w:val="24"/>
        </w:rPr>
        <w:t xml:space="preserve"> для нужд ПАО «МРСК Центра» (филиала «Воронежэнерго», расположенного по адресу: РФ, 394033, г. Воронеж, ул. Арзамасская, 2)</w:t>
      </w:r>
      <w:r w:rsidR="00717F60" w:rsidRPr="00CA52F3">
        <w:rPr>
          <w:sz w:val="24"/>
          <w:szCs w:val="24"/>
        </w:rPr>
        <w:t>.</w:t>
      </w:r>
      <w:bookmarkEnd w:id="11"/>
      <w:bookmarkEnd w:id="12"/>
      <w:bookmarkEnd w:id="13"/>
    </w:p>
    <w:p w:rsidR="00B43D3B" w:rsidRPr="00B36533"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bookmarkStart w:id="15" w:name="_Ref440361495"/>
      <w:r w:rsidRPr="00B36533">
        <w:rPr>
          <w:sz w:val="24"/>
          <w:szCs w:val="24"/>
        </w:rPr>
        <w:t xml:space="preserve">Настоящий Запрос предложений проводится в соответствии с правилами и с использованием функционала электронной торговой площадки ПАО «Россети» </w:t>
      </w:r>
      <w:hyperlink r:id="rId21" w:history="1">
        <w:r w:rsidRPr="00B36533">
          <w:rPr>
            <w:rStyle w:val="a7"/>
            <w:sz w:val="24"/>
            <w:szCs w:val="24"/>
          </w:rPr>
          <w:t>etp.rosseti.ru</w:t>
        </w:r>
      </w:hyperlink>
      <w:r w:rsidRPr="00B36533">
        <w:rPr>
          <w:sz w:val="24"/>
          <w:szCs w:val="24"/>
        </w:rPr>
        <w:t xml:space="preserve"> (далее — ЭТП).</w:t>
      </w:r>
      <w:bookmarkEnd w:id="14"/>
    </w:p>
    <w:p w:rsidR="00B43D3B" w:rsidRPr="00C12FA4"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36533">
        <w:rPr>
          <w:sz w:val="24"/>
          <w:szCs w:val="24"/>
        </w:rPr>
        <w:t xml:space="preserve">Заказчик: </w:t>
      </w:r>
      <w:r w:rsidRPr="00B36533">
        <w:rPr>
          <w:iCs/>
          <w:sz w:val="24"/>
          <w:szCs w:val="24"/>
        </w:rPr>
        <w:t>ПАО</w:t>
      </w:r>
      <w:r w:rsidRPr="00C12FA4">
        <w:rPr>
          <w:iCs/>
          <w:sz w:val="24"/>
          <w:szCs w:val="24"/>
        </w:rPr>
        <w:t xml:space="preserve"> «МРСК Центра».</w:t>
      </w:r>
      <w:r w:rsidRPr="00C12FA4">
        <w:rPr>
          <w:rStyle w:val="aa"/>
          <w:sz w:val="24"/>
          <w:szCs w:val="24"/>
        </w:rPr>
        <w:t xml:space="preserve"> </w:t>
      </w:r>
      <w:bookmarkEnd w:id="16"/>
    </w:p>
    <w:p w:rsidR="00B43D3B"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B43D3B" w:rsidRPr="00C12FA4" w:rsidRDefault="00B43D3B" w:rsidP="00B43D3B">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r w:rsidRPr="00B36533">
        <w:rPr>
          <w:sz w:val="24"/>
          <w:szCs w:val="24"/>
        </w:rPr>
        <w:t xml:space="preserve">Договора на оказание услуг </w:t>
      </w:r>
      <w:bookmarkEnd w:id="18"/>
      <w:r w:rsidRPr="00B36533">
        <w:rPr>
          <w:sz w:val="24"/>
          <w:szCs w:val="24"/>
        </w:rPr>
        <w:t>по</w:t>
      </w:r>
      <w:r w:rsidRPr="008C38C0">
        <w:rPr>
          <w:sz w:val="24"/>
          <w:szCs w:val="24"/>
        </w:rPr>
        <w:t xml:space="preserve"> </w:t>
      </w:r>
      <w:r w:rsidR="00CA52F3" w:rsidRPr="00CA52F3">
        <w:rPr>
          <w:sz w:val="24"/>
          <w:szCs w:val="24"/>
        </w:rPr>
        <w:t>проведению производственного контроля за соблюдением санитарных правил и выполнением санитарно-противоэпидемических (профилактических) мероприятий на объектах филиала</w:t>
      </w:r>
      <w:r w:rsidRPr="008C38C0">
        <w:rPr>
          <w:sz w:val="24"/>
          <w:szCs w:val="24"/>
        </w:rPr>
        <w:t xml:space="preserve"> для нужд ПАО «МРСК Центра»</w:t>
      </w:r>
      <w:r w:rsidRPr="00366652">
        <w:rPr>
          <w:sz w:val="24"/>
          <w:szCs w:val="24"/>
        </w:rPr>
        <w:t xml:space="preserve"> </w:t>
      </w:r>
      <w:r w:rsidRPr="008C38C0">
        <w:rPr>
          <w:sz w:val="24"/>
          <w:szCs w:val="24"/>
        </w:rPr>
        <w:t>(филиала «Воронежэнерго», расположенного по адресу: РФ, 394033, г. Воронеж, ул. Арзамасская, 2)</w:t>
      </w:r>
      <w:r w:rsidRPr="00C12FA4">
        <w:rPr>
          <w:sz w:val="24"/>
          <w:szCs w:val="24"/>
        </w:rPr>
        <w:t>.</w:t>
      </w:r>
    </w:p>
    <w:p w:rsidR="00B43D3B" w:rsidRPr="00E71A48" w:rsidRDefault="00B43D3B" w:rsidP="00B43D3B">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9"/>
    <w:p w:rsidR="00B43D3B" w:rsidRPr="00E71A48" w:rsidRDefault="00B43D3B" w:rsidP="00B43D3B">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 xml:space="preserve">оказание </w:t>
      </w:r>
      <w:r w:rsidRPr="00E71A48">
        <w:rPr>
          <w:sz w:val="24"/>
          <w:szCs w:val="24"/>
        </w:rPr>
        <w:t>услуг не допускается.</w:t>
      </w:r>
    </w:p>
    <w:p w:rsidR="00B43D3B" w:rsidRPr="00FA7326"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FA7326">
        <w:rPr>
          <w:sz w:val="24"/>
          <w:szCs w:val="24"/>
        </w:rPr>
        <w:t xml:space="preserve">оказания услуг: </w:t>
      </w:r>
      <w:r w:rsidR="00CA52F3">
        <w:rPr>
          <w:sz w:val="24"/>
          <w:szCs w:val="24"/>
        </w:rPr>
        <w:t xml:space="preserve">с </w:t>
      </w:r>
      <w:r w:rsidR="00CA52F3" w:rsidRPr="00CA52F3">
        <w:rPr>
          <w:sz w:val="24"/>
          <w:szCs w:val="24"/>
        </w:rPr>
        <w:t>момента подписания договора до 30.11.2016 года</w:t>
      </w:r>
      <w:r w:rsidRPr="00FA7326">
        <w:rPr>
          <w:sz w:val="24"/>
          <w:szCs w:val="24"/>
        </w:rPr>
        <w:t>.</w:t>
      </w:r>
      <w:bookmarkEnd w:id="20"/>
    </w:p>
    <w:p w:rsidR="008D2928" w:rsidRPr="00366652"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w:t>
      </w:r>
      <w:r w:rsidRPr="00B36533">
        <w:rPr>
          <w:sz w:val="24"/>
          <w:szCs w:val="24"/>
        </w:rPr>
        <w:t>осуществляться на территории Российской Федерации</w:t>
      </w:r>
      <w:bookmarkEnd w:id="15"/>
      <w:r>
        <w:rPr>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CA52F3">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CA52F3">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D568F">
        <w:fldChar w:fldCharType="begin"/>
      </w:r>
      <w:r w:rsidR="005D568F">
        <w:instrText xml:space="preserve"> REF _Ref305973574 \r \h  \* MERGEFORMAT </w:instrText>
      </w:r>
      <w:r w:rsidR="005D568F">
        <w:fldChar w:fldCharType="separate"/>
      </w:r>
      <w:r w:rsidR="00CA52F3">
        <w:t>2</w:t>
      </w:r>
      <w:r w:rsidR="005D568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CA52F3">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5D568F">
        <w:fldChar w:fldCharType="begin"/>
      </w:r>
      <w:r w:rsidR="005D568F">
        <w:instrText xml:space="preserve"> REF _Ref440270637 \r \h  \* MERGEFORMAT </w:instrText>
      </w:r>
      <w:r w:rsidR="005D568F">
        <w:fldChar w:fldCharType="separate"/>
      </w:r>
      <w:r w:rsidR="00CA52F3" w:rsidRPr="00CA52F3">
        <w:rPr>
          <w:sz w:val="24"/>
          <w:szCs w:val="24"/>
        </w:rPr>
        <w:t>1.1.5</w:t>
      </w:r>
      <w:r w:rsidR="005D568F">
        <w:fldChar w:fldCharType="end"/>
      </w:r>
      <w:r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CA52F3" w:rsidRPr="00CA52F3">
        <w:rPr>
          <w:sz w:val="24"/>
          <w:szCs w:val="24"/>
        </w:rPr>
        <w:t>1.1.7</w:t>
      </w:r>
      <w:r w:rsidR="005D568F">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5D568F">
        <w:fldChar w:fldCharType="begin"/>
      </w:r>
      <w:r w:rsidR="005D568F">
        <w:instrText xml:space="preserve"> REF _Ref440270637 \r \h  \* MERGEFORMAT </w:instrText>
      </w:r>
      <w:r w:rsidR="005D568F">
        <w:fldChar w:fldCharType="separate"/>
      </w:r>
      <w:r w:rsidR="00CA52F3" w:rsidRPr="00CA52F3">
        <w:rPr>
          <w:sz w:val="24"/>
          <w:szCs w:val="24"/>
        </w:rPr>
        <w:t>1.1.5</w:t>
      </w:r>
      <w:r w:rsidR="005D568F">
        <w:fldChar w:fldCharType="end"/>
      </w:r>
      <w:r w:rsidR="008D2928"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CA52F3" w:rsidRPr="00CA52F3">
        <w:rPr>
          <w:sz w:val="24"/>
          <w:szCs w:val="24"/>
        </w:rPr>
        <w:t>1.1.7</w:t>
      </w:r>
      <w:r w:rsidR="005D568F">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CA52F3">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D568F">
        <w:fldChar w:fldCharType="begin"/>
      </w:r>
      <w:r w:rsidR="005D568F">
        <w:instrText xml:space="preserve"> REF _Ref305973033 \r \h  \* MERGEFORMAT </w:instrText>
      </w:r>
      <w:r w:rsidR="005D568F">
        <w:fldChar w:fldCharType="separate"/>
      </w:r>
      <w:r w:rsidR="00CA52F3" w:rsidRPr="00CA52F3">
        <w:rPr>
          <w:sz w:val="24"/>
          <w:szCs w:val="24"/>
        </w:rPr>
        <w:t>3.2</w:t>
      </w:r>
      <w:r w:rsidR="005D568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5D568F">
        <w:fldChar w:fldCharType="begin"/>
      </w:r>
      <w:r w:rsidR="005D568F">
        <w:instrText xml:space="preserve"> REF _Ref191386109 \n \h  \* MERGEFORMAT </w:instrText>
      </w:r>
      <w:r w:rsidR="005D568F">
        <w:fldChar w:fldCharType="separate"/>
      </w:r>
      <w:r w:rsidR="00CA52F3" w:rsidRPr="00CA52F3">
        <w:rPr>
          <w:color w:val="000000"/>
          <w:sz w:val="24"/>
          <w:szCs w:val="24"/>
        </w:rPr>
        <w:t>3.3.2</w:t>
      </w:r>
      <w:r w:rsidR="005D568F">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D568F">
        <w:fldChar w:fldCharType="begin"/>
      </w:r>
      <w:r w:rsidR="005D568F">
        <w:instrText xml:space="preserve"> REF _Ref191386164 \r \h  \* MERGEFORMAT </w:instrText>
      </w:r>
      <w:r w:rsidR="005D568F">
        <w:fldChar w:fldCharType="separate"/>
      </w:r>
      <w:r w:rsidR="00CA52F3" w:rsidRPr="00CA52F3">
        <w:rPr>
          <w:sz w:val="24"/>
          <w:szCs w:val="24"/>
        </w:rPr>
        <w:t xml:space="preserve"> 1.4.1 </w:t>
      </w:r>
      <w:r w:rsidR="005D568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D568F">
        <w:fldChar w:fldCharType="begin"/>
      </w:r>
      <w:r w:rsidR="005D568F">
        <w:instrText xml:space="preserve"> REF _Ref306978606 \r \h  \* MERGEFORMAT </w:instrText>
      </w:r>
      <w:r w:rsidR="005D568F">
        <w:fldChar w:fldCharType="separate"/>
      </w:r>
      <w:r w:rsidR="00CA52F3" w:rsidRPr="00CA52F3">
        <w:rPr>
          <w:sz w:val="24"/>
          <w:szCs w:val="24"/>
        </w:rPr>
        <w:t xml:space="preserve"> 1.4.2 </w:t>
      </w:r>
      <w:r w:rsidR="005D568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w:t>
      </w:r>
      <w:r w:rsidRPr="00E71A48">
        <w:rPr>
          <w:sz w:val="24"/>
          <w:szCs w:val="24"/>
        </w:rPr>
        <w:lastRenderedPageBreak/>
        <w:t xml:space="preserve">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D568F">
        <w:fldChar w:fldCharType="begin"/>
      </w:r>
      <w:r w:rsidR="005D568F">
        <w:instrText xml:space="preserve"> REF _Ref306114966 \r \h  \* MERGEFORMAT </w:instrText>
      </w:r>
      <w:r w:rsidR="005D568F">
        <w:fldChar w:fldCharType="separate"/>
      </w:r>
      <w:r w:rsidR="00CA52F3" w:rsidRPr="00CA52F3">
        <w:rPr>
          <w:sz w:val="24"/>
          <w:szCs w:val="24"/>
        </w:rPr>
        <w:t>3.3.11</w:t>
      </w:r>
      <w:r w:rsidR="005D568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CA52F3">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D568F">
        <w:fldChar w:fldCharType="begin"/>
      </w:r>
      <w:r w:rsidR="005D568F">
        <w:instrText xml:space="preserve"> REF _Ref305973147 \r \h  \* MERGEFORMAT </w:instrText>
      </w:r>
      <w:r w:rsidR="005D568F">
        <w:fldChar w:fldCharType="separate"/>
      </w:r>
      <w:r w:rsidR="00CA52F3" w:rsidRPr="00CA52F3">
        <w:rPr>
          <w:b w:val="0"/>
          <w:szCs w:val="24"/>
        </w:rPr>
        <w:t>3.3</w:t>
      </w:r>
      <w:r w:rsidR="005D568F">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5D568F">
        <w:fldChar w:fldCharType="begin"/>
      </w:r>
      <w:r w:rsidR="005D568F">
        <w:instrText xml:space="preserve"> REF _Ref55336310 \r \h  \* MERGEFORMAT </w:instrText>
      </w:r>
      <w:r w:rsidR="005D568F">
        <w:fldChar w:fldCharType="separate"/>
      </w:r>
      <w:r w:rsidR="00CA52F3" w:rsidRPr="00CA52F3">
        <w:rPr>
          <w:b w:val="0"/>
          <w:szCs w:val="24"/>
        </w:rPr>
        <w:t>5.1</w:t>
      </w:r>
      <w:r w:rsidR="005D568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5D568F">
        <w:fldChar w:fldCharType="begin"/>
      </w:r>
      <w:r w:rsidR="005D568F">
        <w:instrText xml:space="preserve"> REF _Ref440284918 \r \h  \* MERGEFORMAT </w:instrText>
      </w:r>
      <w:r w:rsidR="005D568F">
        <w:fldChar w:fldCharType="separate"/>
      </w:r>
      <w:r w:rsidR="00CA52F3" w:rsidRPr="00CA52F3">
        <w:rPr>
          <w:b w:val="0"/>
          <w:szCs w:val="24"/>
        </w:rPr>
        <w:t>5.2</w:t>
      </w:r>
      <w:r w:rsidR="005D568F">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5D568F">
        <w:fldChar w:fldCharType="begin"/>
      </w:r>
      <w:r w:rsidR="005D568F">
        <w:instrText xml:space="preserve"> REF _Ref440537086 \r \h  \* MERGEFORMAT </w:instrText>
      </w:r>
      <w:r w:rsidR="005D568F">
        <w:fldChar w:fldCharType="separate"/>
      </w:r>
      <w:r w:rsidR="00CA52F3" w:rsidRPr="00CA52F3">
        <w:rPr>
          <w:b w:val="0"/>
          <w:bCs w:val="0"/>
          <w:szCs w:val="24"/>
        </w:rPr>
        <w:t>5.3</w:t>
      </w:r>
      <w:r w:rsidR="005D568F">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5D568F">
        <w:fldChar w:fldCharType="begin"/>
      </w:r>
      <w:r w:rsidR="005D568F">
        <w:instrText xml:space="preserve"> REF _Ref440284947 \r \h  \* MERGEFORMAT </w:instrText>
      </w:r>
      <w:r w:rsidR="005D568F">
        <w:fldChar w:fldCharType="separate"/>
      </w:r>
      <w:r w:rsidR="00CA52F3" w:rsidRPr="00CA52F3">
        <w:rPr>
          <w:b w:val="0"/>
          <w:szCs w:val="24"/>
        </w:rPr>
        <w:t>5.4</w:t>
      </w:r>
      <w:r w:rsidR="005D568F">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CA52F3">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CA52F3">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CA52F3">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w:t>
      </w:r>
      <w:r w:rsidRPr="002D4BC6">
        <w:rPr>
          <w:b w:val="0"/>
          <w:szCs w:val="24"/>
        </w:rPr>
        <w:lastRenderedPageBreak/>
        <w:t>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CA52F3">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CA52F3">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CA52F3">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CA52F3">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lastRenderedPageBreak/>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D568F">
        <w:fldChar w:fldCharType="begin"/>
      </w:r>
      <w:r w:rsidR="005D568F">
        <w:instrText xml:space="preserve"> REF _Ref305973033 \r \h  \* MERGEFORMAT </w:instrText>
      </w:r>
      <w:r w:rsidR="005D568F">
        <w:fldChar w:fldCharType="separate"/>
      </w:r>
      <w:r w:rsidR="00CA52F3" w:rsidRPr="00CA52F3">
        <w:rPr>
          <w:bCs w:val="0"/>
          <w:sz w:val="24"/>
          <w:szCs w:val="24"/>
        </w:rPr>
        <w:t>3.2</w:t>
      </w:r>
      <w:r w:rsidR="005D568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D568F">
        <w:fldChar w:fldCharType="begin"/>
      </w:r>
      <w:r w:rsidR="005D568F">
        <w:instrText xml:space="preserve"> REF _Ref305973147 \r \h  \* MERGEFORMAT </w:instrText>
      </w:r>
      <w:r w:rsidR="005D568F">
        <w:fldChar w:fldCharType="separate"/>
      </w:r>
      <w:r w:rsidR="00CA52F3" w:rsidRPr="00CA52F3">
        <w:rPr>
          <w:bCs w:val="0"/>
          <w:sz w:val="24"/>
          <w:szCs w:val="24"/>
        </w:rPr>
        <w:t>3.3</w:t>
      </w:r>
      <w:r w:rsidR="005D568F">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5D568F">
        <w:fldChar w:fldCharType="begin"/>
      </w:r>
      <w:r w:rsidR="005D568F">
        <w:instrText xml:space="preserve"> REF _Ref305973214 \r \h  \* MERGEFORMAT </w:instrText>
      </w:r>
      <w:r w:rsidR="005D568F">
        <w:fldChar w:fldCharType="separate"/>
      </w:r>
      <w:r w:rsidR="00CA52F3" w:rsidRPr="00CA52F3">
        <w:rPr>
          <w:bCs w:val="0"/>
          <w:sz w:val="24"/>
          <w:szCs w:val="24"/>
        </w:rPr>
        <w:t>3.4</w:t>
      </w:r>
      <w:r w:rsidR="005D568F">
        <w:fldChar w:fldCharType="end"/>
      </w:r>
      <w:r w:rsidR="00096E9D" w:rsidRPr="00E71A48">
        <w:rPr>
          <w:bCs w:val="0"/>
          <w:sz w:val="24"/>
          <w:szCs w:val="24"/>
        </w:rPr>
        <w:t xml:space="preserve">, </w:t>
      </w:r>
      <w:r w:rsidR="005D568F">
        <w:fldChar w:fldCharType="begin"/>
      </w:r>
      <w:r w:rsidR="005D568F">
        <w:instrText xml:space="preserve"> REF _Ref303683883 \r \h  \* MERGEFORMAT </w:instrText>
      </w:r>
      <w:r w:rsidR="005D568F">
        <w:fldChar w:fldCharType="separate"/>
      </w:r>
      <w:r w:rsidR="00CA52F3" w:rsidRPr="00CA52F3">
        <w:rPr>
          <w:bCs w:val="0"/>
          <w:sz w:val="24"/>
          <w:szCs w:val="24"/>
        </w:rPr>
        <w:t>3.5</w:t>
      </w:r>
      <w:r w:rsidR="005D568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D568F">
        <w:fldChar w:fldCharType="begin"/>
      </w:r>
      <w:r w:rsidR="005D568F">
        <w:instrText xml:space="preserve"> REF _Ref305973250 \r \h  \* MERGEFORMAT </w:instrText>
      </w:r>
      <w:r w:rsidR="005D568F">
        <w:fldChar w:fldCharType="separate"/>
      </w:r>
      <w:r w:rsidR="00CA52F3" w:rsidRPr="00CA52F3">
        <w:rPr>
          <w:bCs w:val="0"/>
          <w:sz w:val="24"/>
          <w:szCs w:val="24"/>
        </w:rPr>
        <w:t>3.6</w:t>
      </w:r>
      <w:r w:rsidR="005D568F">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D568F">
        <w:fldChar w:fldCharType="begin"/>
      </w:r>
      <w:r w:rsidR="005D568F">
        <w:instrText xml:space="preserve"> REF _Ref303250967 \r \h  \* MERGEFORMAT </w:instrText>
      </w:r>
      <w:r w:rsidR="005D568F">
        <w:fldChar w:fldCharType="separate"/>
      </w:r>
      <w:r w:rsidR="00CA52F3" w:rsidRPr="00CA52F3">
        <w:rPr>
          <w:bCs w:val="0"/>
          <w:sz w:val="24"/>
          <w:szCs w:val="24"/>
        </w:rPr>
        <w:t>3.7</w:t>
      </w:r>
      <w:r w:rsidR="005D568F">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_Ref303681924 \r \h  \* MERGEFORMAT </w:instrText>
      </w:r>
      <w:r w:rsidR="005D568F">
        <w:fldChar w:fldCharType="separate"/>
      </w:r>
      <w:r w:rsidR="00CA52F3" w:rsidRPr="00CA52F3">
        <w:rPr>
          <w:bCs w:val="0"/>
          <w:sz w:val="24"/>
          <w:szCs w:val="24"/>
        </w:rPr>
        <w:t>3.8</w:t>
      </w:r>
      <w:r w:rsidR="005D568F">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D568F">
        <w:fldChar w:fldCharType="begin"/>
      </w:r>
      <w:r w:rsidR="005D568F">
        <w:instrText xml:space="preserve"> REF _Ref303683929 \r \h  \* MERGEFORMAT </w:instrText>
      </w:r>
      <w:r w:rsidR="005D568F">
        <w:fldChar w:fldCharType="separate"/>
      </w:r>
      <w:r w:rsidR="00CA52F3" w:rsidRPr="00CA52F3">
        <w:rPr>
          <w:bCs w:val="0"/>
          <w:sz w:val="24"/>
          <w:szCs w:val="24"/>
        </w:rPr>
        <w:t>3.10</w:t>
      </w:r>
      <w:r w:rsidR="005D568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D568F">
        <w:fldChar w:fldCharType="begin"/>
      </w:r>
      <w:r w:rsidR="005D568F">
        <w:instrText xml:space="preserve"> REF _Ref306140410 \r \h  \* MERGEFORMAT </w:instrText>
      </w:r>
      <w:r w:rsidR="005D568F">
        <w:fldChar w:fldCharType="separate"/>
      </w:r>
      <w:r w:rsidR="00CA52F3" w:rsidRPr="00CA52F3">
        <w:rPr>
          <w:bCs w:val="0"/>
          <w:sz w:val="24"/>
          <w:szCs w:val="24"/>
        </w:rPr>
        <w:t>3.11</w:t>
      </w:r>
      <w:r w:rsidR="005D568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_Ref306140451 \r \h  \* MERGEFORMAT </w:instrText>
      </w:r>
      <w:r w:rsidR="005D568F">
        <w:fldChar w:fldCharType="separate"/>
      </w:r>
      <w:r w:rsidR="00CA52F3" w:rsidRPr="00CA52F3">
        <w:rPr>
          <w:bCs w:val="0"/>
          <w:sz w:val="24"/>
          <w:szCs w:val="24"/>
        </w:rPr>
        <w:t>3.12</w:t>
      </w:r>
      <w:r w:rsidR="005D568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D568F">
        <w:fldChar w:fldCharType="begin"/>
      </w:r>
      <w:r w:rsidR="005D568F">
        <w:instrText xml:space="preserve"> REF _Ref302563524 \n \h  \* MERGEFORMAT </w:instrText>
      </w:r>
      <w:r w:rsidR="005D568F">
        <w:fldChar w:fldCharType="separate"/>
      </w:r>
      <w:r w:rsidR="00CA52F3" w:rsidRPr="00CA52F3">
        <w:rPr>
          <w:sz w:val="24"/>
          <w:szCs w:val="24"/>
        </w:rPr>
        <w:t>1.1.1</w:t>
      </w:r>
      <w:r w:rsidR="005D568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CA52F3">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CA52F3">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CA52F3">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CA52F3">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CA52F3">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D568F">
        <w:fldChar w:fldCharType="begin"/>
      </w:r>
      <w:r w:rsidR="005D568F">
        <w:instrText xml:space="preserve"> REF _Ref191386407 \r \h  \* MERGEFORMAT </w:instrText>
      </w:r>
      <w:r w:rsidR="005D568F">
        <w:fldChar w:fldCharType="separate"/>
      </w:r>
      <w:r w:rsidR="00CA52F3" w:rsidRPr="00CA52F3">
        <w:rPr>
          <w:bCs w:val="0"/>
          <w:sz w:val="24"/>
          <w:szCs w:val="24"/>
        </w:rPr>
        <w:t>3.3.8</w:t>
      </w:r>
      <w:r w:rsidR="005D568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CA52F3">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CA52F3">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CA52F3">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CA52F3">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CA52F3">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CA52F3">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CA52F3">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CA52F3">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CA52F3">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CA52F3">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CA52F3">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CA52F3">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CA52F3">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CA52F3">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CA52F3">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CA52F3">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CA52F3">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CA52F3" w:rsidRPr="00CA52F3">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CA52F3" w:rsidRPr="00CA52F3">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_Ref440274744 \r \h  \* MERGEFORMAT </w:instrText>
      </w:r>
      <w:r w:rsidR="005D568F">
        <w:fldChar w:fldCharType="separate"/>
      </w:r>
      <w:r w:rsidR="00CA52F3" w:rsidRPr="00CA52F3">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CA52F3" w:rsidRPr="00CA52F3">
        <w:rPr>
          <w:bCs w:val="0"/>
          <w:sz w:val="24"/>
          <w:szCs w:val="24"/>
        </w:rPr>
        <w:t>5.15</w:t>
      </w:r>
      <w:r w:rsidR="005D568F">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CA52F3">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CA52F3">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CA52F3" w:rsidRPr="00CA52F3">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CA52F3" w:rsidRPr="00CA52F3">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_Ref440274744 \r \h  \* MERGEFORMAT </w:instrText>
      </w:r>
      <w:r w:rsidR="005D568F">
        <w:fldChar w:fldCharType="separate"/>
      </w:r>
      <w:r w:rsidR="00CA52F3" w:rsidRPr="00CA52F3">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CA52F3" w:rsidRPr="00CA52F3">
        <w:rPr>
          <w:bCs w:val="0"/>
          <w:sz w:val="24"/>
          <w:szCs w:val="24"/>
        </w:rPr>
        <w:t>5.15</w:t>
      </w:r>
      <w:r w:rsidR="005D568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CA52F3">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CA52F3">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CA52F3">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D568F">
        <w:fldChar w:fldCharType="begin"/>
      </w:r>
      <w:r w:rsidR="005D568F">
        <w:instrText xml:space="preserve"> REF _Ref191386419 \n \h  \* MERGEFORMAT </w:instrText>
      </w:r>
      <w:r w:rsidR="005D568F">
        <w:fldChar w:fldCharType="separate"/>
      </w:r>
      <w:r w:rsidR="00CA52F3" w:rsidRPr="00CA52F3">
        <w:rPr>
          <w:bCs w:val="0"/>
          <w:sz w:val="24"/>
          <w:szCs w:val="24"/>
        </w:rPr>
        <w:t>3.3.2</w:t>
      </w:r>
      <w:r w:rsidR="005D568F">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5D568F">
        <w:fldChar w:fldCharType="begin"/>
      </w:r>
      <w:r w:rsidR="005D568F">
        <w:instrText xml:space="preserve"> REF _Ref440361959 \r \h  \* MERGEFORMAT </w:instrText>
      </w:r>
      <w:r w:rsidR="005D568F">
        <w:fldChar w:fldCharType="separate"/>
      </w:r>
      <w:r w:rsidR="00CA52F3" w:rsidRPr="00CA52F3">
        <w:rPr>
          <w:bCs w:val="0"/>
          <w:sz w:val="24"/>
          <w:szCs w:val="24"/>
        </w:rPr>
        <w:t>5.5</w:t>
      </w:r>
      <w:r w:rsidR="005D568F">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5D568F">
        <w:fldChar w:fldCharType="begin"/>
      </w:r>
      <w:r w:rsidR="005D568F">
        <w:instrText xml:space="preserve"> REF _Ref440271036 \r \h  \* MERGEFORMAT </w:instrText>
      </w:r>
      <w:r w:rsidR="005D568F">
        <w:fldChar w:fldCharType="separate"/>
      </w:r>
      <w:r w:rsidR="00CA52F3" w:rsidRPr="00CA52F3">
        <w:rPr>
          <w:bCs w:val="0"/>
          <w:sz w:val="24"/>
          <w:szCs w:val="24"/>
        </w:rPr>
        <w:t>5.4</w:t>
      </w:r>
      <w:r w:rsidR="005D568F">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5D568F">
        <w:fldChar w:fldCharType="begin"/>
      </w:r>
      <w:r w:rsidR="005D568F">
        <w:instrText xml:space="preserve"> REF _Ref55336310 \r \h  \* MERGEFORMAT </w:instrText>
      </w:r>
      <w:r w:rsidR="005D568F">
        <w:fldChar w:fldCharType="separate"/>
      </w:r>
      <w:r w:rsidR="00CA52F3" w:rsidRPr="00CA52F3">
        <w:rPr>
          <w:bCs w:val="0"/>
          <w:sz w:val="24"/>
          <w:szCs w:val="24"/>
        </w:rPr>
        <w:t>5.1</w:t>
      </w:r>
      <w:r w:rsidR="005D568F">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CA52F3">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 xml:space="preserve">и через ЭТП определяются правилами данной </w:t>
      </w:r>
      <w:r w:rsidRPr="00E71A48">
        <w:rPr>
          <w:bCs w:val="0"/>
          <w:sz w:val="24"/>
          <w:szCs w:val="24"/>
        </w:rPr>
        <w:lastRenderedPageBreak/>
        <w:t>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5D568F">
        <w:fldChar w:fldCharType="begin"/>
      </w:r>
      <w:r w:rsidR="005D568F">
        <w:instrText xml:space="preserve"> REF _Ref440289953 \r \h  \* MERGEFORMAT </w:instrText>
      </w:r>
      <w:r w:rsidR="005D568F">
        <w:fldChar w:fldCharType="separate"/>
      </w:r>
      <w:r w:rsidR="00CA52F3" w:rsidRPr="00CA52F3">
        <w:rPr>
          <w:bCs w:val="0"/>
          <w:sz w:val="24"/>
          <w:szCs w:val="24"/>
        </w:rPr>
        <w:t>3.4.1.3</w:t>
      </w:r>
      <w:r w:rsidR="005D568F">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A52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A52F3">
        <w:rPr>
          <w:bCs w:val="0"/>
          <w:sz w:val="24"/>
          <w:szCs w:val="24"/>
        </w:rPr>
        <w:t xml:space="preserve">Начальная (максимальная) цена </w:t>
      </w:r>
      <w:r w:rsidR="00123C70" w:rsidRPr="00CA52F3">
        <w:rPr>
          <w:bCs w:val="0"/>
          <w:sz w:val="24"/>
          <w:szCs w:val="24"/>
        </w:rPr>
        <w:t>Договор</w:t>
      </w:r>
      <w:r w:rsidRPr="00CA52F3">
        <w:rPr>
          <w:bCs w:val="0"/>
          <w:sz w:val="24"/>
          <w:szCs w:val="24"/>
        </w:rPr>
        <w:t>а</w:t>
      </w:r>
      <w:r w:rsidR="00216641" w:rsidRPr="00CA52F3">
        <w:rPr>
          <w:bCs w:val="0"/>
          <w:sz w:val="24"/>
          <w:szCs w:val="24"/>
        </w:rPr>
        <w:t>:</w:t>
      </w:r>
    </w:p>
    <w:p w:rsidR="00280464" w:rsidRPr="00CA52F3" w:rsidRDefault="00B43D3B" w:rsidP="00557C01">
      <w:pPr>
        <w:pStyle w:val="aff6"/>
        <w:numPr>
          <w:ilvl w:val="0"/>
          <w:numId w:val="53"/>
        </w:numPr>
        <w:tabs>
          <w:tab w:val="clear" w:pos="1134"/>
        </w:tabs>
        <w:suppressAutoHyphens w:val="0"/>
        <w:spacing w:line="240" w:lineRule="auto"/>
        <w:ind w:left="426"/>
        <w:rPr>
          <w:rFonts w:eastAsia="Calibri"/>
          <w:sz w:val="24"/>
          <w:szCs w:val="24"/>
          <w:highlight w:val="yellow"/>
          <w:lang w:eastAsia="en-US"/>
        </w:rPr>
      </w:pPr>
      <w:r w:rsidRPr="00CA52F3">
        <w:rPr>
          <w:b/>
          <w:bCs w:val="0"/>
          <w:sz w:val="24"/>
          <w:szCs w:val="24"/>
          <w:u w:val="single"/>
        </w:rPr>
        <w:t>По Лоту №1:</w:t>
      </w:r>
      <w:r w:rsidRPr="00CA52F3">
        <w:rPr>
          <w:bCs w:val="0"/>
          <w:sz w:val="24"/>
          <w:szCs w:val="24"/>
        </w:rPr>
        <w:t xml:space="preserve"> </w:t>
      </w:r>
      <w:r w:rsidR="00CA52F3" w:rsidRPr="00CA52F3">
        <w:rPr>
          <w:b/>
          <w:sz w:val="24"/>
          <w:szCs w:val="24"/>
        </w:rPr>
        <w:t>1 942 393</w:t>
      </w:r>
      <w:r w:rsidR="00CA52F3" w:rsidRPr="00CA52F3">
        <w:rPr>
          <w:sz w:val="24"/>
          <w:szCs w:val="24"/>
        </w:rPr>
        <w:t xml:space="preserve"> (Один миллион девятьсот сорок две тысячи триста девяносто три) рубля 00 копеек РФ, без учета НДС; НДС составляет </w:t>
      </w:r>
      <w:r w:rsidR="00CA52F3" w:rsidRPr="00CA52F3">
        <w:rPr>
          <w:b/>
          <w:sz w:val="24"/>
          <w:szCs w:val="24"/>
        </w:rPr>
        <w:t>349 630</w:t>
      </w:r>
      <w:r w:rsidR="00CA52F3" w:rsidRPr="00CA52F3">
        <w:rPr>
          <w:color w:val="000000"/>
          <w:sz w:val="24"/>
          <w:szCs w:val="24"/>
        </w:rPr>
        <w:t xml:space="preserve"> </w:t>
      </w:r>
      <w:r w:rsidR="00CA52F3" w:rsidRPr="00CA52F3">
        <w:rPr>
          <w:sz w:val="24"/>
          <w:szCs w:val="24"/>
        </w:rPr>
        <w:t xml:space="preserve">(Триста сорок девять тысяч шестьсот тридцать) рублей 74 копеек РФ; </w:t>
      </w:r>
      <w:r w:rsidR="00CA52F3" w:rsidRPr="00CA52F3">
        <w:rPr>
          <w:b/>
          <w:color w:val="000000"/>
          <w:sz w:val="24"/>
          <w:szCs w:val="24"/>
        </w:rPr>
        <w:t>2 292 023</w:t>
      </w:r>
      <w:r w:rsidR="00CA52F3" w:rsidRPr="00CA52F3">
        <w:rPr>
          <w:sz w:val="24"/>
          <w:szCs w:val="24"/>
        </w:rPr>
        <w:t xml:space="preserve"> (Два миллиона двести девяносто две тысячи двадцать три) рубля 74 копеек РФ, с учетом НДС</w:t>
      </w:r>
      <w:r w:rsidRPr="00CA52F3">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546518">
        <w:rPr>
          <w:bCs w:val="0"/>
          <w:sz w:val="24"/>
          <w:szCs w:val="24"/>
        </w:rPr>
        <w:lastRenderedPageBreak/>
        <w:t>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GoBack"/>
      <w:bookmarkEnd w:id="293"/>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_Ref55336310 \r \h  \* MERGEFORMAT </w:instrText>
      </w:r>
      <w:r w:rsidR="005D568F">
        <w:fldChar w:fldCharType="separate"/>
      </w:r>
      <w:r w:rsidR="00CA52F3" w:rsidRPr="00CA52F3">
        <w:rPr>
          <w:bCs w:val="0"/>
          <w:sz w:val="24"/>
          <w:szCs w:val="24"/>
        </w:rPr>
        <w:t>5.1</w:t>
      </w:r>
      <w:r w:rsidR="005D568F">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_Ref440271072 \r \h  \* MERGEFORMAT </w:instrText>
      </w:r>
      <w:r w:rsidR="005D568F">
        <w:fldChar w:fldCharType="separate"/>
      </w:r>
      <w:r w:rsidR="00CA52F3" w:rsidRPr="00CA52F3">
        <w:rPr>
          <w:bCs w:val="0"/>
          <w:sz w:val="24"/>
          <w:szCs w:val="24"/>
        </w:rPr>
        <w:t>5.2</w:t>
      </w:r>
      <w:r w:rsidR="005D568F">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5D568F">
        <w:fldChar w:fldCharType="begin"/>
      </w:r>
      <w:r w:rsidR="005D568F">
        <w:instrText xml:space="preserve"> REF _Ref440361439 \r \h  \* MERGEFORMAT </w:instrText>
      </w:r>
      <w:r w:rsidR="005D568F">
        <w:fldChar w:fldCharType="separate"/>
      </w:r>
      <w:r w:rsidR="00CA52F3" w:rsidRPr="00CA52F3">
        <w:rPr>
          <w:sz w:val="24"/>
          <w:szCs w:val="24"/>
        </w:rPr>
        <w:t>5.5</w:t>
      </w:r>
      <w:r w:rsidR="005D568F">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CA52F3">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5D568F">
        <w:fldChar w:fldCharType="begin"/>
      </w:r>
      <w:r w:rsidR="005D568F">
        <w:instrText xml:space="preserve"> REF _Ref191386451 \n \h  \* MERGEFORMAT </w:instrText>
      </w:r>
      <w:r w:rsidR="005D568F">
        <w:fldChar w:fldCharType="separate"/>
      </w:r>
      <w:r w:rsidR="00CA52F3" w:rsidRPr="00CA52F3">
        <w:rPr>
          <w:bCs w:val="0"/>
          <w:sz w:val="24"/>
          <w:szCs w:val="24"/>
        </w:rPr>
        <w:t>3.3.9</w:t>
      </w:r>
      <w:r w:rsidR="005D568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CA52F3">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CA52F3" w:rsidRPr="00CA52F3">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CA52F3">
        <w:t>4</w:t>
      </w:r>
      <w:r w:rsidR="005D568F">
        <w:fldChar w:fldCharType="end"/>
      </w:r>
      <w:r w:rsidRPr="009F2BF9">
        <w:rPr>
          <w:sz w:val="24"/>
          <w:szCs w:val="24"/>
        </w:rPr>
        <w:t>, в соответствии с требованиями законодательства Российской Федерации)</w:t>
      </w:r>
      <w:r w:rsidR="00B43D3B">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CA52F3">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CA52F3">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CA52F3">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CA52F3">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CA52F3">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CA52F3">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CA52F3" w:rsidRPr="00CA52F3">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CA52F3">
        <w:t>4</w:t>
      </w:r>
      <w:r w:rsidR="005D568F">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CA52F3">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CA52F3">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CA52F3">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CA52F3">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5D568F">
        <w:fldChar w:fldCharType="begin"/>
      </w:r>
      <w:r w:rsidR="005D568F">
        <w:instrText xml:space="preserve"> REF _Ref440272274 \r \h  \* MERGEFORMAT </w:instrText>
      </w:r>
      <w:r w:rsidR="005D568F">
        <w:fldChar w:fldCharType="separate"/>
      </w:r>
      <w:r w:rsidR="00CA52F3" w:rsidRPr="00CA52F3">
        <w:rPr>
          <w:sz w:val="24"/>
          <w:szCs w:val="24"/>
        </w:rPr>
        <w:t>5.15</w:t>
      </w:r>
      <w:r w:rsidR="005D568F">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5D568F">
        <w:fldChar w:fldCharType="begin"/>
      </w:r>
      <w:r w:rsidR="005D568F">
        <w:instrText xml:space="preserve"> REF _Ref191386407 \r \h  \* MERGEFORMAT </w:instrText>
      </w:r>
      <w:r w:rsidR="005D568F">
        <w:fldChar w:fldCharType="separate"/>
      </w:r>
      <w:r w:rsidR="00CA52F3" w:rsidRPr="00CA52F3">
        <w:rPr>
          <w:bCs w:val="0"/>
          <w:sz w:val="24"/>
          <w:szCs w:val="24"/>
        </w:rPr>
        <w:t>3.3.8</w:t>
      </w:r>
      <w:r w:rsidR="005D568F">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CA52F3">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CA52F3">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CA52F3">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Любое юридическое или физическое лицо, в т. ч. индивидуальный </w:t>
      </w:r>
      <w:r w:rsidRPr="00E71A48">
        <w:rPr>
          <w:bCs w:val="0"/>
          <w:sz w:val="24"/>
          <w:szCs w:val="24"/>
        </w:rPr>
        <w:lastRenderedPageBreak/>
        <w:t>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D568F">
        <w:fldChar w:fldCharType="begin"/>
      </w:r>
      <w:r w:rsidR="005D568F">
        <w:instrText xml:space="preserve"> REF _Ref191386482 \r \h  \* MERGEFORMAT </w:instrText>
      </w:r>
      <w:r w:rsidR="005D568F">
        <w:fldChar w:fldCharType="separate"/>
      </w:r>
      <w:r w:rsidR="00CA52F3" w:rsidRPr="00CA52F3">
        <w:rPr>
          <w:bCs w:val="0"/>
          <w:sz w:val="24"/>
          <w:szCs w:val="24"/>
        </w:rPr>
        <w:t>3.3.8.1</w:t>
      </w:r>
      <w:r w:rsidR="005D568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D568F">
        <w:fldChar w:fldCharType="begin"/>
      </w:r>
      <w:r w:rsidR="005D568F">
        <w:instrText xml:space="preserve"> REF _Ref191386407 \r \h  \* MERGEFORMAT </w:instrText>
      </w:r>
      <w:r w:rsidR="005D568F">
        <w:fldChar w:fldCharType="separate"/>
      </w:r>
      <w:r w:rsidR="00CA52F3" w:rsidRPr="00CA52F3">
        <w:rPr>
          <w:bCs w:val="0"/>
          <w:sz w:val="24"/>
          <w:szCs w:val="24"/>
        </w:rPr>
        <w:t>3.3.8</w:t>
      </w:r>
      <w:r w:rsidR="005D568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CA52F3">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D568F">
        <w:fldChar w:fldCharType="begin"/>
      </w:r>
      <w:r w:rsidR="005D568F">
        <w:instrText xml:space="preserve"> REF _Ref307563248 \r \h  \* MERGEFORMAT </w:instrText>
      </w:r>
      <w:r w:rsidR="005D568F">
        <w:fldChar w:fldCharType="separate"/>
      </w:r>
      <w:r w:rsidR="00CA52F3" w:rsidRPr="00CA52F3">
        <w:rPr>
          <w:bCs w:val="0"/>
          <w:sz w:val="24"/>
          <w:szCs w:val="24"/>
          <w:lang w:val="en-US"/>
        </w:rPr>
        <w:t>a</w:t>
      </w:r>
      <w:r w:rsidR="00CA52F3" w:rsidRPr="00CA52F3">
        <w:rPr>
          <w:bCs w:val="0"/>
          <w:sz w:val="24"/>
          <w:szCs w:val="24"/>
        </w:rPr>
        <w:t>)</w:t>
      </w:r>
      <w:r w:rsidR="005D568F">
        <w:fldChar w:fldCharType="end"/>
      </w:r>
      <w:r w:rsidRPr="00E71A48">
        <w:rPr>
          <w:bCs w:val="0"/>
          <w:sz w:val="24"/>
          <w:szCs w:val="24"/>
        </w:rPr>
        <w:t xml:space="preserve">- </w:t>
      </w:r>
      <w:r w:rsidR="005D568F">
        <w:fldChar w:fldCharType="begin"/>
      </w:r>
      <w:r w:rsidR="005D568F">
        <w:instrText xml:space="preserve"> REF _Ref307563262 \r \h  \* MERGEFORMAT </w:instrText>
      </w:r>
      <w:r w:rsidR="005D568F">
        <w:fldChar w:fldCharType="separate"/>
      </w:r>
      <w:r w:rsidR="00CA52F3" w:rsidRPr="00CA52F3">
        <w:rPr>
          <w:bCs w:val="0"/>
          <w:sz w:val="24"/>
          <w:szCs w:val="24"/>
          <w:lang w:val="en-US"/>
        </w:rPr>
        <w:t>g</w:t>
      </w:r>
      <w:r w:rsidR="00CA52F3" w:rsidRPr="00CA52F3">
        <w:rPr>
          <w:bCs w:val="0"/>
          <w:sz w:val="24"/>
          <w:szCs w:val="24"/>
        </w:rPr>
        <w:t>)</w:t>
      </w:r>
      <w:r w:rsidR="005D568F">
        <w:fldChar w:fldCharType="end"/>
      </w:r>
      <w:r w:rsidRPr="00E71A48">
        <w:rPr>
          <w:bCs w:val="0"/>
          <w:sz w:val="24"/>
          <w:szCs w:val="24"/>
        </w:rPr>
        <w:t xml:space="preserve">п. </w:t>
      </w:r>
      <w:r w:rsidR="005D568F">
        <w:fldChar w:fldCharType="begin"/>
      </w:r>
      <w:r w:rsidR="005D568F">
        <w:instrText xml:space="preserve"> REF _Ref306032591 \r \h  \* MERGEFORMAT </w:instrText>
      </w:r>
      <w:r w:rsidR="005D568F">
        <w:fldChar w:fldCharType="separate"/>
      </w:r>
      <w:r w:rsidR="00CA52F3" w:rsidRPr="00CA52F3">
        <w:rPr>
          <w:bCs w:val="0"/>
          <w:sz w:val="24"/>
          <w:szCs w:val="24"/>
        </w:rPr>
        <w:t>3.3.10.4</w:t>
      </w:r>
      <w:r w:rsidR="005D568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CA52F3">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CA52F3">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CA52F3">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w:t>
      </w:r>
      <w:r w:rsidRPr="00E71A48">
        <w:rPr>
          <w:bCs w:val="0"/>
          <w:iCs/>
          <w:sz w:val="24"/>
          <w:szCs w:val="24"/>
        </w:rPr>
        <w:lastRenderedPageBreak/>
        <w:t xml:space="preserve">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CA52F3">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5D568F">
        <w:fldChar w:fldCharType="begin"/>
      </w:r>
      <w:r w:rsidR="005D568F">
        <w:instrText xml:space="preserve"> REF _Ref440289401 \r \h  \* MERGEFORMAT </w:instrText>
      </w:r>
      <w:r w:rsidR="005D568F">
        <w:fldChar w:fldCharType="separate"/>
      </w:r>
      <w:r w:rsidR="00CA52F3" w:rsidRPr="00CA52F3">
        <w:rPr>
          <w:bCs w:val="0"/>
          <w:iCs/>
          <w:sz w:val="24"/>
          <w:szCs w:val="24"/>
        </w:rPr>
        <w:t>3.3.13</w:t>
      </w:r>
      <w:r w:rsidR="005D568F">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CA52F3">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D568F">
        <w:fldChar w:fldCharType="begin"/>
      </w:r>
      <w:r w:rsidR="005D568F">
        <w:instrText xml:space="preserve"> REF _Ref306008743 \r \h  \* MERGEFORMAT </w:instrText>
      </w:r>
      <w:r w:rsidR="005D568F">
        <w:fldChar w:fldCharType="separate"/>
      </w:r>
      <w:r w:rsidR="00CA52F3" w:rsidRPr="00CA52F3">
        <w:rPr>
          <w:bCs w:val="0"/>
          <w:sz w:val="24"/>
          <w:szCs w:val="24"/>
        </w:rPr>
        <w:t>3.3.4</w:t>
      </w:r>
      <w:r w:rsidR="005D568F">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CA52F3">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CA52F3">
        <w:rPr>
          <w:bCs w:val="0"/>
          <w:sz w:val="24"/>
          <w:szCs w:val="24"/>
        </w:rPr>
        <w:t>3.10</w:t>
      </w:r>
      <w:r w:rsidR="00E8076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5D568F">
        <w:fldChar w:fldCharType="begin"/>
      </w:r>
      <w:r w:rsidR="005D568F">
        <w:instrText xml:space="preserve"> REF _Ref305753174 \r \h  \* MERGEFORMAT </w:instrText>
      </w:r>
      <w:r w:rsidR="005D568F">
        <w:fldChar w:fldCharType="separate"/>
      </w:r>
      <w:r w:rsidR="00CA52F3" w:rsidRPr="00CA52F3">
        <w:rPr>
          <w:bCs w:val="0"/>
          <w:sz w:val="24"/>
          <w:szCs w:val="24"/>
        </w:rPr>
        <w:t>3.3.14.4</w:t>
      </w:r>
      <w:r w:rsidR="005D568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43D3B" w:rsidRPr="00B43D3B">
        <w:rPr>
          <w:b/>
          <w:bCs w:val="0"/>
          <w:sz w:val="24"/>
          <w:szCs w:val="24"/>
        </w:rPr>
        <w:t>1</w:t>
      </w:r>
      <w:r w:rsidR="00CA52F3">
        <w:rPr>
          <w:b/>
          <w:bCs w:val="0"/>
          <w:sz w:val="24"/>
          <w:szCs w:val="24"/>
        </w:rPr>
        <w:t>6</w:t>
      </w:r>
      <w:r w:rsidR="002B5044" w:rsidRPr="00B43D3B">
        <w:rPr>
          <w:b/>
          <w:bCs w:val="0"/>
          <w:sz w:val="24"/>
          <w:szCs w:val="24"/>
        </w:rPr>
        <w:t xml:space="preserve"> </w:t>
      </w:r>
      <w:r w:rsidR="00B43D3B" w:rsidRPr="00B43D3B">
        <w:rPr>
          <w:b/>
          <w:bCs w:val="0"/>
          <w:sz w:val="24"/>
          <w:szCs w:val="24"/>
        </w:rPr>
        <w:t>февраля</w:t>
      </w:r>
      <w:r w:rsidR="002B5044" w:rsidRPr="00B43D3B">
        <w:rPr>
          <w:b/>
          <w:bCs w:val="0"/>
          <w:sz w:val="24"/>
          <w:szCs w:val="24"/>
        </w:rPr>
        <w:t xml:space="preserve"> 201</w:t>
      </w:r>
      <w:r w:rsidR="00B43D3B">
        <w:rPr>
          <w:b/>
          <w:bCs w:val="0"/>
          <w:sz w:val="24"/>
          <w:szCs w:val="24"/>
        </w:rPr>
        <w:t>6</w:t>
      </w:r>
      <w:r w:rsidR="002B5044" w:rsidRPr="002B5044">
        <w:rPr>
          <w:b/>
          <w:bCs w:val="0"/>
          <w:sz w:val="24"/>
          <w:szCs w:val="24"/>
        </w:rPr>
        <w:t xml:space="preserve"> года</w:t>
      </w:r>
      <w:r w:rsidR="00717F60" w:rsidRPr="00E71A48">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r w:rsidRPr="00E71A48">
        <w:rPr>
          <w:bCs w:val="0"/>
          <w:sz w:val="24"/>
          <w:szCs w:val="24"/>
        </w:rPr>
        <w:lastRenderedPageBreak/>
        <w:t>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D568F">
        <w:fldChar w:fldCharType="begin"/>
      </w:r>
      <w:r w:rsidR="005D568F">
        <w:instrText xml:space="preserve"> REF _Ref93089454 \n \h  \* MERGEFORMAT </w:instrText>
      </w:r>
      <w:r w:rsidR="005D568F">
        <w:fldChar w:fldCharType="separate"/>
      </w:r>
      <w:r w:rsidR="00CA52F3" w:rsidRPr="00CA52F3">
        <w:rPr>
          <w:bCs w:val="0"/>
          <w:sz w:val="24"/>
          <w:szCs w:val="24"/>
        </w:rPr>
        <w:t>3.6.2</w:t>
      </w:r>
      <w:r w:rsidR="005D568F">
        <w:fldChar w:fldCharType="end"/>
      </w:r>
      <w:r w:rsidRPr="00E71A48">
        <w:rPr>
          <w:bCs w:val="0"/>
          <w:sz w:val="24"/>
          <w:szCs w:val="24"/>
        </w:rPr>
        <w:t xml:space="preserve">), проведение (при необходимости) переговоров (пункт </w:t>
      </w:r>
      <w:r w:rsidR="005D568F">
        <w:fldChar w:fldCharType="begin"/>
      </w:r>
      <w:r w:rsidR="005D568F">
        <w:instrText xml:space="preserve"> REF _Ref303670674 \n \h  \* MERGEFORMAT </w:instrText>
      </w:r>
      <w:r w:rsidR="005D568F">
        <w:fldChar w:fldCharType="separate"/>
      </w:r>
      <w:r w:rsidR="00CA52F3" w:rsidRPr="00CA52F3">
        <w:rPr>
          <w:bCs w:val="0"/>
          <w:sz w:val="24"/>
          <w:szCs w:val="24"/>
        </w:rPr>
        <w:t>3.6.3</w:t>
      </w:r>
      <w:r w:rsidR="005D568F">
        <w:fldChar w:fldCharType="end"/>
      </w:r>
      <w:r w:rsidRPr="00E71A48">
        <w:rPr>
          <w:bCs w:val="0"/>
          <w:sz w:val="24"/>
          <w:szCs w:val="24"/>
        </w:rPr>
        <w:t>) и оценочную стадию (пункт</w:t>
      </w:r>
      <w:r w:rsidR="007F3FB7" w:rsidRPr="00E71A48">
        <w:rPr>
          <w:bCs w:val="0"/>
          <w:sz w:val="24"/>
          <w:szCs w:val="24"/>
        </w:rPr>
        <w:t xml:space="preserve"> </w:t>
      </w:r>
      <w:r w:rsidR="005D568F">
        <w:fldChar w:fldCharType="begin"/>
      </w:r>
      <w:r w:rsidR="005D568F">
        <w:instrText xml:space="preserve"> REF _Ref306138385 \r \h  \* MERGEFORMAT </w:instrText>
      </w:r>
      <w:r w:rsidR="005D568F">
        <w:fldChar w:fldCharType="separate"/>
      </w:r>
      <w:r w:rsidR="00CA52F3" w:rsidRPr="00CA52F3">
        <w:rPr>
          <w:bCs w:val="0"/>
          <w:sz w:val="24"/>
          <w:szCs w:val="24"/>
        </w:rPr>
        <w:t>3.6.4</w:t>
      </w:r>
      <w:r w:rsidR="005D568F">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lastRenderedPageBreak/>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D568F">
        <w:fldChar w:fldCharType="begin"/>
      </w:r>
      <w:r w:rsidR="005D568F">
        <w:instrText xml:space="preserve"> REF _Ref306176386 \r \h  \* MERGEFORMAT </w:instrText>
      </w:r>
      <w:r w:rsidR="005D568F">
        <w:fldChar w:fldCharType="separate"/>
      </w:r>
      <w:r w:rsidR="00CA52F3" w:rsidRPr="00CA52F3">
        <w:rPr>
          <w:sz w:val="24"/>
          <w:szCs w:val="24"/>
        </w:rPr>
        <w:t>3.3.14</w:t>
      </w:r>
      <w:r w:rsidR="005D568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CA52F3">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CA52F3">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w:t>
      </w:r>
      <w:r w:rsidRPr="00E71A48">
        <w:rPr>
          <w:iCs/>
          <w:sz w:val="24"/>
          <w:szCs w:val="24"/>
          <w:lang w:eastAsia="ru-RU"/>
        </w:rPr>
        <w:lastRenderedPageBreak/>
        <w:t>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D568F">
        <w:fldChar w:fldCharType="begin"/>
      </w:r>
      <w:r w:rsidR="005D568F">
        <w:instrText xml:space="preserve"> REF _Ref306352987 \r \h  \* MERGEFORMAT </w:instrText>
      </w:r>
      <w:r w:rsidR="005D568F">
        <w:fldChar w:fldCharType="separate"/>
      </w:r>
      <w:r w:rsidR="00CA52F3" w:rsidRPr="00CA52F3">
        <w:rPr>
          <w:iCs/>
          <w:sz w:val="24"/>
          <w:szCs w:val="24"/>
          <w:lang w:eastAsia="ru-RU"/>
        </w:rPr>
        <w:t>3.7.3</w:t>
      </w:r>
      <w:r w:rsidR="005D568F">
        <w:fldChar w:fldCharType="end"/>
      </w:r>
      <w:r w:rsidRPr="00E71A48">
        <w:rPr>
          <w:iCs/>
          <w:sz w:val="24"/>
          <w:szCs w:val="24"/>
          <w:lang w:eastAsia="ru-RU"/>
        </w:rPr>
        <w:t xml:space="preserve"> - </w:t>
      </w:r>
      <w:r w:rsidR="005D568F">
        <w:fldChar w:fldCharType="begin"/>
      </w:r>
      <w:r w:rsidR="005D568F">
        <w:instrText xml:space="preserve"> REF _Ref306353005 \r \h  \* MERGEFORMAT </w:instrText>
      </w:r>
      <w:r w:rsidR="005D568F">
        <w:fldChar w:fldCharType="separate"/>
      </w:r>
      <w:r w:rsidR="00CA52F3" w:rsidRPr="00CA52F3">
        <w:rPr>
          <w:iCs/>
          <w:sz w:val="24"/>
          <w:szCs w:val="24"/>
          <w:lang w:eastAsia="ru-RU"/>
        </w:rPr>
        <w:t>3.7.5</w:t>
      </w:r>
      <w:r w:rsidR="005D568F">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Признание запроса предложений несостоявшимся</w:t>
      </w:r>
      <w:bookmarkEnd w:id="468"/>
      <w:bookmarkEnd w:id="469"/>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lastRenderedPageBreak/>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D568F">
        <w:fldChar w:fldCharType="begin"/>
      </w:r>
      <w:r w:rsidR="005D568F">
        <w:instrText xml:space="preserve"> REF _Ref294695546 \r \h  \* MERGEFORMAT </w:instrText>
      </w:r>
      <w:r w:rsidR="005D568F">
        <w:fldChar w:fldCharType="separate"/>
      </w:r>
      <w:r w:rsidR="00CA52F3" w:rsidRPr="00CA52F3">
        <w:rPr>
          <w:bCs w:val="0"/>
          <w:sz w:val="24"/>
          <w:szCs w:val="24"/>
        </w:rPr>
        <w:t xml:space="preserve"> 1.2.6 </w:t>
      </w:r>
      <w:r w:rsidR="005D568F">
        <w:fldChar w:fldCharType="end"/>
      </w:r>
      <w:r w:rsidRPr="00E71A48">
        <w:rPr>
          <w:bCs w:val="0"/>
          <w:sz w:val="24"/>
          <w:szCs w:val="24"/>
        </w:rPr>
        <w:t>и/или в срок, определенный в п.</w:t>
      </w:r>
      <w:r w:rsidR="001716DB" w:rsidRPr="00E71A48">
        <w:rPr>
          <w:bCs w:val="0"/>
          <w:sz w:val="24"/>
          <w:szCs w:val="24"/>
        </w:rPr>
        <w:t xml:space="preserve"> </w:t>
      </w:r>
      <w:r w:rsidR="005D568F">
        <w:fldChar w:fldCharType="begin"/>
      </w:r>
      <w:r w:rsidR="005D568F">
        <w:instrText xml:space="preserve"> REF _Ref294695403 \n \h  \* MERGEFORMAT </w:instrText>
      </w:r>
      <w:r w:rsidR="005D568F">
        <w:fldChar w:fldCharType="separate"/>
      </w:r>
      <w:r w:rsidR="00CA52F3" w:rsidRPr="00CA52F3">
        <w:rPr>
          <w:bCs w:val="0"/>
          <w:sz w:val="24"/>
          <w:szCs w:val="24"/>
        </w:rPr>
        <w:t>3.10.3</w:t>
      </w:r>
      <w:r w:rsidR="005D568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D568F">
        <w:fldChar w:fldCharType="begin"/>
      </w:r>
      <w:r w:rsidR="005D568F">
        <w:instrText xml:space="preserve"> REF _Ref305979053 \r \h  \* MERGEFORMAT </w:instrText>
      </w:r>
      <w:r w:rsidR="005D568F">
        <w:fldChar w:fldCharType="separate"/>
      </w:r>
      <w:r w:rsidR="00CA52F3" w:rsidRPr="00CA52F3">
        <w:rPr>
          <w:bCs w:val="0"/>
          <w:sz w:val="24"/>
          <w:szCs w:val="24"/>
        </w:rPr>
        <w:t>3.10.4</w:t>
      </w:r>
      <w:r w:rsidR="005D568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w:t>
      </w:r>
      <w:r w:rsidRPr="00E71A48">
        <w:rPr>
          <w:bCs w:val="0"/>
          <w:sz w:val="24"/>
          <w:szCs w:val="24"/>
        </w:rPr>
        <w:lastRenderedPageBreak/>
        <w:t>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CA52F3">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D568F">
        <w:fldChar w:fldCharType="begin"/>
      </w:r>
      <w:r w:rsidR="005D568F">
        <w:instrText xml:space="preserve"> REF _Ref191386085 \r \h  \* MERGEFORMAT </w:instrText>
      </w:r>
      <w:r w:rsidR="005D568F">
        <w:fldChar w:fldCharType="separate"/>
      </w:r>
      <w:r w:rsidR="00CA52F3" w:rsidRPr="00CA52F3">
        <w:rPr>
          <w:iCs/>
          <w:sz w:val="24"/>
          <w:szCs w:val="24"/>
        </w:rPr>
        <w:t>1.1.1</w:t>
      </w:r>
      <w:r w:rsidR="005D568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43D3B">
        <w:rPr>
          <w:b w:val="0"/>
          <w:szCs w:val="24"/>
        </w:rPr>
        <w:t>Лоту №1</w:t>
      </w:r>
      <w:r w:rsidR="00A154B7">
        <w:rPr>
          <w:b w:val="0"/>
          <w:szCs w:val="24"/>
        </w:rPr>
        <w:t xml:space="preserve"> (подраздел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CA52F3">
        <w:rPr>
          <w:b w:val="0"/>
          <w:szCs w:val="24"/>
        </w:rPr>
        <w:t>1.1.4</w:t>
      </w:r>
      <w:r w:rsidR="00E8076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CA52F3">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 xml:space="preserve">при </w:t>
      </w:r>
      <w:r w:rsidRPr="00414CAF">
        <w:rPr>
          <w:i/>
          <w:sz w:val="24"/>
          <w:szCs w:val="24"/>
        </w:rPr>
        <w:lastRenderedPageBreak/>
        <w:t>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CA52F3">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CA52F3">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CA52F3">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CA52F3">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CA52F3">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CA52F3">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CA52F3">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5D568F">
        <w:fldChar w:fldCharType="begin"/>
      </w:r>
      <w:r w:rsidR="005D568F">
        <w:instrText xml:space="preserve"> REF _Ref440270568 \r \h  \* MERGEFORMAT </w:instrText>
      </w:r>
      <w:r w:rsidR="005D568F">
        <w:fldChar w:fldCharType="separate"/>
      </w:r>
      <w:r w:rsidR="00CA52F3">
        <w:t>4</w:t>
      </w:r>
      <w:r w:rsidR="005D568F">
        <w:fldChar w:fldCharType="end"/>
      </w:r>
      <w:r w:rsidRPr="00EA3F63">
        <w:rPr>
          <w:sz w:val="24"/>
          <w:szCs w:val="24"/>
        </w:rPr>
        <w:t xml:space="preserve"> с учетом предлагаемых условий Договора (раздел </w:t>
      </w:r>
      <w:r w:rsidR="005D568F">
        <w:fldChar w:fldCharType="begin"/>
      </w:r>
      <w:r w:rsidR="005D568F">
        <w:instrText xml:space="preserve"> REF _Ref440272931 \r \h  \* MERGEFORMAT </w:instrText>
      </w:r>
      <w:r w:rsidR="005D568F">
        <w:fldChar w:fldCharType="separate"/>
      </w:r>
      <w:r w:rsidR="00CA52F3">
        <w:t>2</w:t>
      </w:r>
      <w:r w:rsidR="005D568F">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CA52F3">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CA52F3">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CA52F3">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CA52F3">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CA52F3">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CA52F3">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CA52F3">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lastRenderedPageBreak/>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CA52F3">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CA52F3">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CA52F3">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CA52F3">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CA52F3">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CA52F3">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CA52F3">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D01" w:rsidRDefault="00601D01">
      <w:pPr>
        <w:spacing w:line="240" w:lineRule="auto"/>
      </w:pPr>
      <w:r>
        <w:separator/>
      </w:r>
    </w:p>
  </w:endnote>
  <w:endnote w:type="continuationSeparator" w:id="0">
    <w:p w:rsidR="00601D01" w:rsidRDefault="00601D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5CED" w:rsidRDefault="00505C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Pr="00FA0376" w:rsidRDefault="00505C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C09C2">
      <w:rPr>
        <w:noProof/>
        <w:sz w:val="16"/>
        <w:szCs w:val="16"/>
        <w:lang w:eastAsia="ru-RU"/>
      </w:rPr>
      <w:t>17</w:t>
    </w:r>
    <w:r w:rsidRPr="00FA0376">
      <w:rPr>
        <w:sz w:val="16"/>
        <w:szCs w:val="16"/>
        <w:lang w:eastAsia="ru-RU"/>
      </w:rPr>
      <w:fldChar w:fldCharType="end"/>
    </w:r>
  </w:p>
  <w:p w:rsidR="00505CED" w:rsidRPr="00EE0539" w:rsidRDefault="00505CED" w:rsidP="00B43D3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 xml:space="preserve">Договора на оказание услуг по </w:t>
    </w:r>
    <w:r w:rsidR="00CA52F3" w:rsidRPr="00CA52F3">
      <w:rPr>
        <w:sz w:val="18"/>
        <w:szCs w:val="18"/>
      </w:rPr>
      <w:t>проведению производственного контроля за соблюдением санитарных правил и выполнением санитарно-противоэпидемических (профилактических) мероприятий на объектах филиала</w:t>
    </w:r>
    <w:r w:rsidRPr="008C38C0">
      <w:rPr>
        <w:sz w:val="18"/>
        <w:szCs w:val="18"/>
      </w:rPr>
      <w:t xml:space="preserve"> для нужд ПАО «МРСК Центра» (филиала «Воронежэнерго»)</w:t>
    </w:r>
  </w:p>
  <w:p w:rsidR="00505CED" w:rsidRPr="00EE0539" w:rsidRDefault="00505CED" w:rsidP="00B43D3B">
    <w:pPr>
      <w:pStyle w:val="aff2"/>
      <w:jc w:val="center"/>
      <w:rPr>
        <w:sz w:val="18"/>
        <w:szCs w:val="18"/>
      </w:rPr>
    </w:pPr>
  </w:p>
  <w:p w:rsidR="00505CED" w:rsidRPr="00EE0539" w:rsidRDefault="00505CED" w:rsidP="00B43D3B">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D01" w:rsidRDefault="00601D01">
      <w:pPr>
        <w:spacing w:line="240" w:lineRule="auto"/>
      </w:pPr>
      <w:r>
        <w:separator/>
      </w:r>
    </w:p>
  </w:footnote>
  <w:footnote w:type="continuationSeparator" w:id="0">
    <w:p w:rsidR="00601D01" w:rsidRDefault="00601D01">
      <w:pPr>
        <w:spacing w:line="240" w:lineRule="auto"/>
      </w:pPr>
      <w:r>
        <w:continuationSeparator/>
      </w:r>
    </w:p>
  </w:footnote>
  <w:footnote w:id="1">
    <w:p w:rsidR="00505CED" w:rsidRDefault="00505CE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05CED" w:rsidRDefault="00505CE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Pr="00930031" w:rsidRDefault="00505C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4D6C"/>
    <w:rsid w:val="003F513C"/>
    <w:rsid w:val="003F6889"/>
    <w:rsid w:val="004008AD"/>
    <w:rsid w:val="00400C79"/>
    <w:rsid w:val="00400D7D"/>
    <w:rsid w:val="00403042"/>
    <w:rsid w:val="00404BF4"/>
    <w:rsid w:val="00412590"/>
    <w:rsid w:val="00414AB1"/>
    <w:rsid w:val="00414CAF"/>
    <w:rsid w:val="00415D77"/>
    <w:rsid w:val="00416F2A"/>
    <w:rsid w:val="00417C6B"/>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882"/>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9E7"/>
    <w:rsid w:val="004F3DEE"/>
    <w:rsid w:val="004F4D80"/>
    <w:rsid w:val="004F577B"/>
    <w:rsid w:val="004F5D95"/>
    <w:rsid w:val="004F657D"/>
    <w:rsid w:val="004F67C9"/>
    <w:rsid w:val="00502B84"/>
    <w:rsid w:val="005031D0"/>
    <w:rsid w:val="005036EF"/>
    <w:rsid w:val="00505CED"/>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5A3F"/>
    <w:rsid w:val="005B75A6"/>
    <w:rsid w:val="005C08CA"/>
    <w:rsid w:val="005C10C6"/>
    <w:rsid w:val="005C22A4"/>
    <w:rsid w:val="005C3F93"/>
    <w:rsid w:val="005C6F5D"/>
    <w:rsid w:val="005D16BC"/>
    <w:rsid w:val="005D4A00"/>
    <w:rsid w:val="005D568F"/>
    <w:rsid w:val="005D7AA7"/>
    <w:rsid w:val="005E12FD"/>
    <w:rsid w:val="005E3DD2"/>
    <w:rsid w:val="005E7B4E"/>
    <w:rsid w:val="005F06B6"/>
    <w:rsid w:val="005F2732"/>
    <w:rsid w:val="005F2CCE"/>
    <w:rsid w:val="005F3722"/>
    <w:rsid w:val="005F514D"/>
    <w:rsid w:val="005F566D"/>
    <w:rsid w:val="005F7167"/>
    <w:rsid w:val="006008A2"/>
    <w:rsid w:val="00601D01"/>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257E"/>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09C2"/>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53D7"/>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3D3B"/>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52F3"/>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1EB"/>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1D45D8C-12B3-4CD2-B2F8-7863BB65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Bakalina.NI@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798F6-26B4-48EF-9227-96F5577E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21753</Words>
  <Characters>123997</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145460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59</cp:revision>
  <cp:lastPrinted>2016-01-27T10:46:00Z</cp:lastPrinted>
  <dcterms:created xsi:type="dcterms:W3CDTF">2016-01-13T12:36:00Z</dcterms:created>
  <dcterms:modified xsi:type="dcterms:W3CDTF">2016-01-28T06:52:00Z</dcterms:modified>
</cp:coreProperties>
</file>